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7DF88" w14:textId="035281D8" w:rsidR="00AB15F9" w:rsidRDefault="00AB15F9">
      <w:pPr>
        <w:pStyle w:val="Pealkiri1"/>
        <w:spacing w:before="0" w:after="240"/>
        <w:rPr>
          <w:rFonts w:ascii="Times New Roman" w:hAnsi="Times New Roman" w:cs="Times New Roman"/>
          <w:bCs w:val="0"/>
          <w:szCs w:val="24"/>
        </w:rPr>
      </w:pPr>
      <w:r>
        <w:rPr>
          <w:rFonts w:ascii="Times New Roman" w:hAnsi="Times New Roman" w:cs="Times New Roman"/>
          <w:bCs w:val="0"/>
          <w:szCs w:val="24"/>
        </w:rPr>
        <w:t xml:space="preserve">Lisa </w:t>
      </w:r>
      <w:r w:rsidR="00E84E0D">
        <w:rPr>
          <w:rFonts w:ascii="Times New Roman" w:hAnsi="Times New Roman" w:cs="Times New Roman"/>
          <w:bCs w:val="0"/>
          <w:szCs w:val="24"/>
        </w:rPr>
        <w:t>2</w:t>
      </w:r>
    </w:p>
    <w:p w14:paraId="5644C235" w14:textId="0E0E666C" w:rsidR="00062715" w:rsidRDefault="00525096">
      <w:pPr>
        <w:pStyle w:val="Pealkiri1"/>
        <w:spacing w:before="0" w:after="240"/>
        <w:rPr>
          <w:rFonts w:cs="Times New Roman"/>
          <w:bCs w:val="0"/>
          <w:szCs w:val="24"/>
        </w:rPr>
      </w:pPr>
      <w:r>
        <w:rPr>
          <w:rFonts w:ascii="Times New Roman" w:hAnsi="Times New Roman" w:cs="Times New Roman"/>
          <w:bCs w:val="0"/>
          <w:szCs w:val="24"/>
        </w:rPr>
        <w:t>Narva-Jõesuu linna</w:t>
      </w:r>
      <w:r w:rsidR="00062715">
        <w:rPr>
          <w:rFonts w:ascii="Times New Roman" w:hAnsi="Times New Roman" w:cs="Times New Roman"/>
          <w:bCs w:val="0"/>
          <w:szCs w:val="24"/>
        </w:rPr>
        <w:t xml:space="preserve"> kriisikomisjoni 202</w:t>
      </w:r>
      <w:r w:rsidR="002263EA">
        <w:rPr>
          <w:rFonts w:ascii="Times New Roman" w:hAnsi="Times New Roman" w:cs="Times New Roman"/>
          <w:bCs w:val="0"/>
          <w:szCs w:val="24"/>
        </w:rPr>
        <w:t>5</w:t>
      </w:r>
      <w:r w:rsidR="00062715">
        <w:rPr>
          <w:rFonts w:ascii="Times New Roman" w:hAnsi="Times New Roman" w:cs="Times New Roman"/>
          <w:bCs w:val="0"/>
          <w:szCs w:val="24"/>
        </w:rPr>
        <w:t xml:space="preserve"> tööplaan</w:t>
      </w:r>
      <w:r w:rsidR="00E84E0D">
        <w:rPr>
          <w:rFonts w:ascii="Times New Roman" w:hAnsi="Times New Roman" w:cs="Times New Roman"/>
          <w:bCs w:val="0"/>
          <w:szCs w:val="24"/>
        </w:rPr>
        <w:t>i täitmise aruanne</w:t>
      </w:r>
      <w:r w:rsidR="00062715">
        <w:rPr>
          <w:rFonts w:ascii="Times New Roman" w:hAnsi="Times New Roman" w:cs="Times New Roman"/>
          <w:bCs w:val="0"/>
          <w:szCs w:val="24"/>
        </w:rPr>
        <w:t xml:space="preserve"> </w:t>
      </w:r>
    </w:p>
    <w:tbl>
      <w:tblPr>
        <w:tblW w:w="0" w:type="auto"/>
        <w:tblInd w:w="-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8"/>
        <w:gridCol w:w="4536"/>
        <w:gridCol w:w="2268"/>
        <w:gridCol w:w="2268"/>
        <w:gridCol w:w="5037"/>
      </w:tblGrid>
      <w:tr w:rsidR="00062715" w14:paraId="0A561DFF" w14:textId="77777777" w:rsidTr="007D43D8">
        <w:trPr>
          <w:trHeight w:val="368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2DBDB"/>
            <w:tcMar>
              <w:left w:w="70" w:type="dxa"/>
              <w:right w:w="70" w:type="dxa"/>
            </w:tcMar>
            <w:vAlign w:val="center"/>
          </w:tcPr>
          <w:p w14:paraId="4574F5B3" w14:textId="77777777" w:rsidR="00062715" w:rsidRDefault="00062715">
            <w:pPr>
              <w:spacing w:before="60" w:after="60"/>
              <w:ind w:left="720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Tööplaan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left w:w="70" w:type="dxa"/>
              <w:right w:w="70" w:type="dxa"/>
            </w:tcMar>
            <w:vAlign w:val="center"/>
          </w:tcPr>
          <w:p w14:paraId="3302B7E8" w14:textId="77777777" w:rsidR="00062715" w:rsidRDefault="00062715">
            <w:pPr>
              <w:spacing w:before="60" w:after="60"/>
              <w:ind w:left="720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Tööplaani täitmise aruanne</w:t>
            </w:r>
          </w:p>
        </w:tc>
      </w:tr>
      <w:tr w:rsidR="00062715" w14:paraId="24047664" w14:textId="77777777" w:rsidTr="008F3D0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left w:w="108" w:type="dxa"/>
              <w:right w:w="108" w:type="dxa"/>
            </w:tcMar>
            <w:vAlign w:val="center"/>
          </w:tcPr>
          <w:p w14:paraId="24C96388" w14:textId="77777777" w:rsidR="00062715" w:rsidRDefault="00062715" w:rsidP="008F3D01">
            <w:pPr>
              <w:spacing w:after="0"/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Jrk</w:t>
            </w:r>
            <w:r>
              <w:rPr>
                <w:rFonts w:cs="Times New Roman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Cs w:val="24"/>
              </w:rPr>
              <w:t>nr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left w:w="108" w:type="dxa"/>
              <w:right w:w="108" w:type="dxa"/>
            </w:tcMar>
            <w:vAlign w:val="center"/>
          </w:tcPr>
          <w:p w14:paraId="5CFC0C1B" w14:textId="77777777" w:rsidR="00062715" w:rsidRDefault="00062715">
            <w:pPr>
              <w:spacing w:after="0"/>
              <w:ind w:left="-57" w:right="-57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Tegevus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left w:w="108" w:type="dxa"/>
              <w:right w:w="108" w:type="dxa"/>
            </w:tcMar>
            <w:vAlign w:val="center"/>
          </w:tcPr>
          <w:p w14:paraId="4C694E63" w14:textId="20CF9962" w:rsidR="00062715" w:rsidRDefault="00062715">
            <w:pPr>
              <w:spacing w:after="0"/>
              <w:ind w:left="-57" w:right="-57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Vastutav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92D050"/>
            <w:tcMar>
              <w:left w:w="108" w:type="dxa"/>
              <w:right w:w="108" w:type="dxa"/>
            </w:tcMar>
            <w:vAlign w:val="center"/>
          </w:tcPr>
          <w:p w14:paraId="7EF0F8FD" w14:textId="77777777" w:rsidR="00062715" w:rsidRDefault="00062715">
            <w:pPr>
              <w:spacing w:after="0"/>
              <w:ind w:left="-57" w:right="-57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Aeg/ periood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left w:w="108" w:type="dxa"/>
              <w:right w:w="108" w:type="dxa"/>
            </w:tcMar>
            <w:vAlign w:val="center"/>
          </w:tcPr>
          <w:p w14:paraId="7D8CF79E" w14:textId="77777777" w:rsidR="00062715" w:rsidRDefault="00062715">
            <w:pPr>
              <w:spacing w:after="0"/>
              <w:ind w:left="-57" w:right="-57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Tegevused – kuidas tehtud, mis tehtud</w:t>
            </w:r>
          </w:p>
        </w:tc>
      </w:tr>
      <w:tr w:rsidR="00526AC1" w14:paraId="0FED520C" w14:textId="77777777" w:rsidTr="008F3D0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A3E95E5" w14:textId="77777777" w:rsidR="00526AC1" w:rsidRDefault="00526AC1" w:rsidP="00526AC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E095B8B" w14:textId="2BC2D904" w:rsidR="00526AC1" w:rsidRPr="00160A87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Vähemalt nelja</w:t>
            </w:r>
            <w:r w:rsidRPr="00160A87">
              <w:rPr>
                <w:rFonts w:ascii="Times New Roman" w:hAnsi="Times New Roman" w:cs="Times New Roman"/>
                <w:szCs w:val="24"/>
              </w:rPr>
              <w:t xml:space="preserve"> kriisikomisjoni istungi läbiviimine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09A5CF" w14:textId="4C2DACF2" w:rsidR="00526AC1" w:rsidRDefault="00526AC1" w:rsidP="00526AC1">
            <w:pPr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652AC685" w14:textId="79074203" w:rsidR="00526AC1" w:rsidRDefault="00526AC1" w:rsidP="00526AC1">
            <w:pPr>
              <w:spacing w:after="0"/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Jaanuar 2025</w:t>
            </w:r>
          </w:p>
          <w:p w14:paraId="15E58DFC" w14:textId="0FDB382A" w:rsidR="00526AC1" w:rsidRDefault="00526AC1" w:rsidP="00526AC1">
            <w:pPr>
              <w:spacing w:after="0"/>
              <w:ind w:left="-57" w:right="-57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</w:t>
            </w:r>
            <w:r>
              <w:rPr>
                <w:rFonts w:cs="Times New Roman"/>
                <w:szCs w:val="24"/>
              </w:rPr>
              <w:t>ä</w:t>
            </w:r>
            <w:r>
              <w:rPr>
                <w:rFonts w:cs="Times New Roman"/>
                <w:szCs w:val="24"/>
              </w:rPr>
              <w:t>rts 2025</w:t>
            </w:r>
          </w:p>
          <w:p w14:paraId="2D33BB55" w14:textId="570652C9" w:rsidR="00526AC1" w:rsidRDefault="00526AC1" w:rsidP="00526AC1">
            <w:pPr>
              <w:spacing w:after="0"/>
              <w:ind w:left="-57" w:right="-57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Mai 2025</w:t>
            </w:r>
          </w:p>
          <w:p w14:paraId="350ED1BB" w14:textId="092E0BAC" w:rsidR="00526AC1" w:rsidRDefault="00526AC1" w:rsidP="00526AC1">
            <w:pPr>
              <w:spacing w:after="0"/>
              <w:ind w:left="-57" w:right="-57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November 2024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608518F" w14:textId="77777777" w:rsidR="00526AC1" w:rsidRDefault="00F33B94" w:rsidP="00526AC1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18.02.2025 I kriisikomisjoni istung</w:t>
            </w:r>
          </w:p>
          <w:p w14:paraId="1490BE9D" w14:textId="0006C91A" w:rsidR="00F33B94" w:rsidRDefault="00F33B94" w:rsidP="00526AC1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25.11.2025 II kriisikomisjoni istung</w:t>
            </w:r>
          </w:p>
        </w:tc>
      </w:tr>
      <w:tr w:rsidR="00526AC1" w14:paraId="43FC3CF7" w14:textId="77777777" w:rsidTr="008F3D0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E715500" w14:textId="77777777" w:rsidR="00526AC1" w:rsidRDefault="00526AC1" w:rsidP="00526AC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CD6B524" w14:textId="70730233" w:rsidR="00526AC1" w:rsidRPr="005A0AD4" w:rsidRDefault="00526AC1" w:rsidP="00526AC1">
            <w:pPr>
              <w:ind w:left="-57" w:right="-57"/>
              <w:rPr>
                <w:rFonts w:ascii="Times New Roman" w:hAnsi="Times New Roman" w:cs="Times New Roman"/>
              </w:rPr>
            </w:pPr>
            <w:r w:rsidRPr="006A448A">
              <w:rPr>
                <w:rFonts w:ascii="Times New Roman" w:hAnsi="Times New Roman" w:cs="Times New Roman"/>
              </w:rPr>
              <w:t>IERKK 1 – 19.02.2025 (10.00 – 12.30)</w:t>
            </w:r>
            <w:r>
              <w:rPr>
                <w:rFonts w:ascii="Times New Roman" w:hAnsi="Times New Roman" w:cs="Times New Roman"/>
              </w:rPr>
              <w:t xml:space="preserve"> osalemine.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F0259B" w14:textId="31916E00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3EDF8B24" w14:textId="6812EAFA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19.02.2025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E894BE0" w14:textId="40F31476" w:rsidR="004A2015" w:rsidRPr="00E4397D" w:rsidRDefault="004A2015" w:rsidP="004A2015">
            <w:pPr>
              <w:spacing w:after="0"/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Osaletud 19.02.</w:t>
            </w:r>
            <w:r w:rsidRPr="00E4397D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</w:p>
          <w:p w14:paraId="20E9CA22" w14:textId="5547F23C" w:rsidR="00526AC1" w:rsidRDefault="00526AC1" w:rsidP="004A2015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526AC1" w14:paraId="6B68E1BD" w14:textId="77777777" w:rsidTr="008F3D0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D9C1A1E" w14:textId="77777777" w:rsidR="00526AC1" w:rsidRDefault="00526AC1" w:rsidP="00526AC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A2C497" w14:textId="18A8010D" w:rsidR="00526AC1" w:rsidRPr="00160A87" w:rsidRDefault="00526AC1" w:rsidP="00526AC1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 w:rsidRPr="006A448A">
              <w:rPr>
                <w:rFonts w:ascii="Times New Roman" w:hAnsi="Times New Roman" w:cs="Times New Roman"/>
                <w:szCs w:val="24"/>
              </w:rPr>
              <w:t>IERKK 2 – 21.05.2025 (10.00 – 12.30)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75CD0F1" w14:textId="05B49836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5EC8593C" w14:textId="638A655E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21.05.2025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EFB5B78" w14:textId="5E028DF1" w:rsidR="004A2015" w:rsidRPr="00E4397D" w:rsidRDefault="004A2015" w:rsidP="004A2015">
            <w:pPr>
              <w:spacing w:after="0"/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Osaletud 22.05.2025</w:t>
            </w:r>
          </w:p>
          <w:p w14:paraId="471428AA" w14:textId="3AB81672" w:rsidR="00526AC1" w:rsidRDefault="00526AC1" w:rsidP="00526AC1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526AC1" w14:paraId="2DF7B5E3" w14:textId="77777777" w:rsidTr="008F3D01">
        <w:tc>
          <w:tcPr>
            <w:tcW w:w="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1389312" w14:textId="77777777" w:rsidR="00526AC1" w:rsidRDefault="00526AC1" w:rsidP="00526AC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6EE55F" w14:textId="4523061C" w:rsidR="00526AC1" w:rsidRPr="006B331C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6A448A">
              <w:rPr>
                <w:rFonts w:ascii="Times New Roman" w:hAnsi="Times New Roman" w:cs="Times New Roman"/>
                <w:szCs w:val="24"/>
              </w:rPr>
              <w:t>IERKK 3 – 17.09.2025 (10.00 – 12.30)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3621A18" w14:textId="07F7D622" w:rsidR="00526AC1" w:rsidRPr="006B331C" w:rsidRDefault="00526AC1" w:rsidP="00526AC1">
            <w:pPr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258FE77B" w14:textId="66991E19" w:rsidR="00526AC1" w:rsidRDefault="00526AC1" w:rsidP="00526AC1">
            <w:pPr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17.09.2025</w:t>
            </w:r>
          </w:p>
        </w:tc>
        <w:tc>
          <w:tcPr>
            <w:tcW w:w="5037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BBB7A92" w14:textId="230C406D" w:rsidR="004A2015" w:rsidRPr="00E4397D" w:rsidRDefault="004A2015" w:rsidP="004A2015">
            <w:pPr>
              <w:spacing w:after="0"/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Osaletud 18.09.2025</w:t>
            </w:r>
          </w:p>
          <w:p w14:paraId="1CB02E94" w14:textId="2BB7ADA9" w:rsidR="00526AC1" w:rsidRDefault="00526AC1" w:rsidP="00526AC1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526AC1" w14:paraId="0A489D91" w14:textId="77777777" w:rsidTr="008F3D01">
        <w:tc>
          <w:tcPr>
            <w:tcW w:w="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B3544A" w14:textId="77777777" w:rsidR="00526AC1" w:rsidRDefault="00526AC1" w:rsidP="00526AC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4B557A6" w14:textId="7DFFC06C" w:rsidR="00526AC1" w:rsidRPr="00D368DF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6A448A">
              <w:rPr>
                <w:rFonts w:ascii="Times New Roman" w:hAnsi="Times New Roman" w:cs="Times New Roman"/>
                <w:szCs w:val="24"/>
              </w:rPr>
              <w:t>IERKK 4 – 10.12.2025 (10.00 – 12.30)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F0610F" w14:textId="51191C2F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5FC8498C" w14:textId="4CF27D7C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10.12.2025</w:t>
            </w:r>
          </w:p>
        </w:tc>
        <w:tc>
          <w:tcPr>
            <w:tcW w:w="5037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1BA7C8B" w14:textId="24D64352" w:rsidR="00526AC1" w:rsidRDefault="004A2015" w:rsidP="00526AC1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Osaletakse 18.12.2025</w:t>
            </w:r>
          </w:p>
        </w:tc>
      </w:tr>
      <w:tr w:rsidR="00526AC1" w14:paraId="591FB361" w14:textId="77777777" w:rsidTr="008F3D01">
        <w:tc>
          <w:tcPr>
            <w:tcW w:w="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864EAD2" w14:textId="77777777" w:rsidR="00526AC1" w:rsidRDefault="00526AC1" w:rsidP="00526AC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916656" w14:textId="7965E753" w:rsidR="00526AC1" w:rsidRPr="009F3706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AE12CA">
              <w:rPr>
                <w:rFonts w:ascii="Times New Roman" w:hAnsi="Times New Roman" w:cs="Times New Roman"/>
                <w:szCs w:val="24"/>
                <w:u w:val="single"/>
              </w:rPr>
              <w:t>tsiviiltoetuste registri (TTR) kasutamise koolitus ETKAdele toimub kahel päeval 21 ja 23 jaanuaril 2025 algusega kell 10:00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F0FC83D" w14:textId="204241B3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6B817B36" w14:textId="6697FC3F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23.01.2025</w:t>
            </w:r>
          </w:p>
        </w:tc>
        <w:tc>
          <w:tcPr>
            <w:tcW w:w="5037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60C984" w14:textId="3E0232B5" w:rsidR="00526AC1" w:rsidRDefault="00F33B94" w:rsidP="00526AC1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Koolitus jäi ära</w:t>
            </w:r>
            <w:r w:rsidR="00AB6511">
              <w:rPr>
                <w:rFonts w:ascii="Times New Roman" w:hAnsi="Times New Roman" w:cs="Times New Roman"/>
                <w:color w:val="000000"/>
                <w:szCs w:val="24"/>
              </w:rPr>
              <w:t>. Konto on loodud. Riskianalüüsi info on lisatud.</w:t>
            </w:r>
          </w:p>
        </w:tc>
      </w:tr>
      <w:tr w:rsidR="00526AC1" w14:paraId="3A89B5C0" w14:textId="77777777" w:rsidTr="008F3D01">
        <w:tc>
          <w:tcPr>
            <w:tcW w:w="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4018D7D" w14:textId="77777777" w:rsidR="00526AC1" w:rsidRDefault="00526AC1" w:rsidP="00526AC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A9DC8ED" w14:textId="0523293F" w:rsidR="00526AC1" w:rsidRPr="009F3706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</w:t>
            </w:r>
            <w:r w:rsidRPr="006B331C">
              <w:rPr>
                <w:rFonts w:ascii="Times New Roman" w:hAnsi="Times New Roman" w:cs="Times New Roman"/>
                <w:szCs w:val="24"/>
              </w:rPr>
              <w:t>iskirühma kuuluvad isikud on kaardistatud</w:t>
            </w:r>
            <w:r>
              <w:rPr>
                <w:rFonts w:ascii="Times New Roman" w:hAnsi="Times New Roman" w:cs="Times New Roman"/>
                <w:szCs w:val="24"/>
              </w:rPr>
              <w:t xml:space="preserve"> ja r</w:t>
            </w:r>
            <w:r w:rsidRPr="006B331C">
              <w:rPr>
                <w:rFonts w:ascii="Times New Roman" w:hAnsi="Times New Roman" w:cs="Times New Roman"/>
                <w:szCs w:val="24"/>
              </w:rPr>
              <w:t>iskirühmade abistamise võimalus on hädaolukorraks planeeritud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232281B" w14:textId="4FCF3D95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19395EE4" w14:textId="2FABC4D2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37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FA0474" w14:textId="62B8570C" w:rsidR="00526AC1" w:rsidRDefault="00E84E0D" w:rsidP="00526AC1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Tehtud</w:t>
            </w:r>
          </w:p>
        </w:tc>
      </w:tr>
      <w:tr w:rsidR="00526AC1" w14:paraId="73B09E7E" w14:textId="77777777" w:rsidTr="008F3D01">
        <w:tc>
          <w:tcPr>
            <w:tcW w:w="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4E9BE23" w14:textId="77777777" w:rsidR="00526AC1" w:rsidRDefault="00526AC1" w:rsidP="00526AC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6300288" w14:textId="2F837AA5" w:rsidR="00526AC1" w:rsidRPr="009F3706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673D58">
              <w:rPr>
                <w:rFonts w:ascii="Times New Roman" w:hAnsi="Times New Roman" w:cs="Times New Roman"/>
                <w:szCs w:val="24"/>
              </w:rPr>
              <w:t>KOV eestvedamisel toimunud avalik</w:t>
            </w:r>
            <w:r>
              <w:rPr>
                <w:rFonts w:ascii="Times New Roman" w:hAnsi="Times New Roman" w:cs="Times New Roman"/>
                <w:szCs w:val="24"/>
              </w:rPr>
              <w:t>ul</w:t>
            </w:r>
            <w:r w:rsidRPr="00673D58">
              <w:rPr>
                <w:rFonts w:ascii="Times New Roman" w:hAnsi="Times New Roman" w:cs="Times New Roman"/>
                <w:szCs w:val="24"/>
              </w:rPr>
              <w:t xml:space="preserve"> üritustel on jagatud </w:t>
            </w:r>
            <w:r>
              <w:rPr>
                <w:rFonts w:ascii="Times New Roman" w:hAnsi="Times New Roman" w:cs="Times New Roman"/>
                <w:szCs w:val="24"/>
              </w:rPr>
              <w:t>kriisideks ja hädaolukordadeks valmistumise</w:t>
            </w:r>
            <w:r w:rsidRPr="00673D58">
              <w:rPr>
                <w:rFonts w:ascii="Times New Roman" w:hAnsi="Times New Roman" w:cs="Times New Roman"/>
                <w:szCs w:val="24"/>
              </w:rPr>
              <w:t xml:space="preserve"> teemalist infot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ADDEFA0" w14:textId="4AF53AB1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5F3EAD42" w14:textId="77777777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37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89989E" w14:textId="6FA5A95B" w:rsidR="00526AC1" w:rsidRDefault="00F33B94" w:rsidP="00526AC1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Narva-Jõesuu osales 12.10.2025 Kerksuskeskuste avatud päevas</w:t>
            </w:r>
          </w:p>
        </w:tc>
      </w:tr>
      <w:tr w:rsidR="00CD09E2" w14:paraId="10D51657" w14:textId="77777777" w:rsidTr="00D160C7">
        <w:tc>
          <w:tcPr>
            <w:tcW w:w="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673EDAE" w14:textId="0FD63C26" w:rsidR="00CD09E2" w:rsidRDefault="00CD09E2" w:rsidP="00CD09E2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87224ED" w14:textId="77777777" w:rsidR="00CD09E2" w:rsidRPr="00673D58" w:rsidRDefault="00CD09E2" w:rsidP="00D160C7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KOV kodulehel ja teistes kanalites (FB, kohalik meediakanal) </w:t>
            </w:r>
            <w:r w:rsidRPr="00673D58">
              <w:rPr>
                <w:rFonts w:ascii="Times New Roman" w:hAnsi="Times New Roman" w:cs="Times New Roman"/>
                <w:szCs w:val="24"/>
              </w:rPr>
              <w:t xml:space="preserve">elanikele </w:t>
            </w:r>
            <w:r>
              <w:rPr>
                <w:rFonts w:ascii="Times New Roman" w:hAnsi="Times New Roman" w:cs="Times New Roman"/>
                <w:szCs w:val="24"/>
              </w:rPr>
              <w:t xml:space="preserve">kriisi-ja riski </w:t>
            </w:r>
            <w:r w:rsidRPr="00673D58">
              <w:rPr>
                <w:rFonts w:ascii="Times New Roman" w:hAnsi="Times New Roman" w:cs="Times New Roman"/>
                <w:szCs w:val="24"/>
              </w:rPr>
              <w:t>infot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jagamine. E</w:t>
            </w:r>
            <w:r w:rsidRPr="00673D58">
              <w:rPr>
                <w:rFonts w:ascii="Times New Roman" w:hAnsi="Times New Roman" w:cs="Times New Roman"/>
                <w:szCs w:val="24"/>
              </w:rPr>
              <w:t>lutähtsate teenuste katkestuste või kohalike kriiside kohta või soovitusi kriisiolukordadeks käitumiseks?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FF3D1D" w14:textId="77777777" w:rsidR="00CD09E2" w:rsidRDefault="00CD09E2" w:rsidP="00D160C7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Kriisikomisjon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63D85108" w14:textId="77777777" w:rsidR="00CD09E2" w:rsidRDefault="00CD09E2" w:rsidP="00D160C7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37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CA99564" w14:textId="792230F6" w:rsidR="00CD09E2" w:rsidRDefault="00F33B94" w:rsidP="00D160C7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Tehtud</w:t>
            </w:r>
          </w:p>
        </w:tc>
      </w:tr>
      <w:tr w:rsidR="00526AC1" w14:paraId="7AF4F616" w14:textId="77777777" w:rsidTr="008F3D01">
        <w:tc>
          <w:tcPr>
            <w:tcW w:w="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0317FB8" w14:textId="09E381B8" w:rsidR="00526AC1" w:rsidRDefault="00CD09E2" w:rsidP="00CD09E2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FD6042" w14:textId="62DA8925" w:rsidR="00526AC1" w:rsidRPr="00673D58" w:rsidRDefault="00CD09E2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Kriisiõppuse läbiviimine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462701C" w14:textId="46C5458F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2F73C9DC" w14:textId="5604C3BE" w:rsidR="00526AC1" w:rsidRDefault="00CD09E2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16.04.2025</w:t>
            </w:r>
          </w:p>
        </w:tc>
        <w:tc>
          <w:tcPr>
            <w:tcW w:w="5037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813CEE6" w14:textId="2BD70DE9" w:rsidR="00526AC1" w:rsidRDefault="00F33B94" w:rsidP="00526AC1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Kriiskomisjon osales õppustel KEVADMURD 2025 ja DELA2025</w:t>
            </w:r>
          </w:p>
        </w:tc>
      </w:tr>
      <w:tr w:rsidR="00526AC1" w14:paraId="7251634F" w14:textId="77777777" w:rsidTr="008F3D0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7B43422" w14:textId="6C71AD28" w:rsidR="00526AC1" w:rsidRDefault="00CD09E2" w:rsidP="00CD09E2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D7609CD" w14:textId="78937D2B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216154">
              <w:rPr>
                <w:rFonts w:ascii="Times New Roman" w:hAnsi="Times New Roman" w:cs="Times New Roman"/>
                <w:szCs w:val="24"/>
              </w:rPr>
              <w:t>Kogukonnavõrgustikud</w:t>
            </w:r>
            <w:r>
              <w:rPr>
                <w:rFonts w:ascii="Times New Roman" w:hAnsi="Times New Roman" w:cs="Times New Roman"/>
                <w:szCs w:val="24"/>
              </w:rPr>
              <w:t xml:space="preserve"> (korteriühistud, ettevõtjad, vabatahtlikud jms)</w:t>
            </w:r>
            <w:r w:rsidRPr="00216154">
              <w:rPr>
                <w:rFonts w:ascii="Times New Roman" w:hAnsi="Times New Roman" w:cs="Times New Roman"/>
                <w:szCs w:val="24"/>
              </w:rPr>
              <w:t xml:space="preserve"> on kaasatud elanikele info jagamisse piirkonna ohtudest ja käitumisjuhistest</w:t>
            </w:r>
          </w:p>
          <w:p w14:paraId="0740F597" w14:textId="1DC72F80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Kohtumine KÜ-te esindajatega võimalike kriisisituatsioonide riskide läbiarutamiseks ja nende maandamiseks.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21A5149" w14:textId="47B49D80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26AD3689" w14:textId="3FB86C6A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September – oktoober 2025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E11F784" w14:textId="77777777" w:rsidR="00526AC1" w:rsidRDefault="00526AC1" w:rsidP="00526AC1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526AC1" w14:paraId="7ED7F53A" w14:textId="77777777" w:rsidTr="008F3D0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775D605" w14:textId="655BB475" w:rsidR="00526AC1" w:rsidRDefault="00CD09E2" w:rsidP="00CD09E2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EA05F73" w14:textId="43C64B3E" w:rsidR="00526AC1" w:rsidRPr="00216154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8F3D01">
              <w:rPr>
                <w:rFonts w:ascii="Times New Roman" w:hAnsi="Times New Roman" w:cs="Times New Roman"/>
                <w:szCs w:val="24"/>
              </w:rPr>
              <w:t>Omavalitsusel on kehtiv riskikommunikatsiooni plaan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97A8C41" w14:textId="26CF79A3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5D636C68" w14:textId="77777777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A42C6F8" w14:textId="77777777" w:rsidR="00526AC1" w:rsidRDefault="00526AC1" w:rsidP="00526AC1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526AC1" w14:paraId="42BCEBC1" w14:textId="77777777" w:rsidTr="008F3D0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1B22A9" w14:textId="1200512E" w:rsidR="00526AC1" w:rsidRDefault="00CD09E2" w:rsidP="00CD09E2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F0DA6B3" w14:textId="2C9A7F87" w:rsidR="00526AC1" w:rsidRPr="008F3D0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F53884">
              <w:rPr>
                <w:rFonts w:ascii="Times New Roman" w:hAnsi="Times New Roman" w:cs="Times New Roman"/>
                <w:szCs w:val="24"/>
              </w:rPr>
              <w:t>Omavalitsusel on töötaja/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53884">
              <w:rPr>
                <w:rFonts w:ascii="Times New Roman" w:hAnsi="Times New Roman" w:cs="Times New Roman"/>
                <w:szCs w:val="24"/>
              </w:rPr>
              <w:t>teenuse pakkuja täiendava psühhosotsiaalse abi andmiseks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9C1243A" w14:textId="106CDC01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1197A103" w14:textId="77777777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1089EB3" w14:textId="77777777" w:rsidR="00526AC1" w:rsidRDefault="00526AC1" w:rsidP="00526AC1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526AC1" w14:paraId="21A26B2F" w14:textId="77777777" w:rsidTr="008F3D0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189B722" w14:textId="27672D42" w:rsidR="00526AC1" w:rsidRDefault="00CD09E2" w:rsidP="00CD09E2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437D4D" w14:textId="308E15A9" w:rsidR="00526AC1" w:rsidRDefault="00526AC1" w:rsidP="00526AC1">
            <w:pPr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Narva-Jõesuu kriisikomisjoni 2025. aasta tegevusaruande koostamine.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72AC6D0" w14:textId="1C861302" w:rsidR="00526AC1" w:rsidRDefault="00526AC1" w:rsidP="00526AC1">
            <w:pPr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3F1A2395" w14:textId="5936BBCA" w:rsidR="00526AC1" w:rsidRDefault="00526AC1" w:rsidP="00526AC1">
            <w:pPr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November 2025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8D3D515" w14:textId="1B3EAB03" w:rsidR="00526AC1" w:rsidRPr="004B5921" w:rsidRDefault="00F33B94" w:rsidP="00526AC1">
            <w:pPr>
              <w:spacing w:after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B5921">
              <w:rPr>
                <w:rFonts w:ascii="Times New Roman" w:hAnsi="Times New Roman" w:cs="Times New Roman"/>
                <w:color w:val="000000" w:themeColor="text1"/>
                <w:szCs w:val="24"/>
              </w:rPr>
              <w:t>Tehtud</w:t>
            </w:r>
          </w:p>
        </w:tc>
      </w:tr>
      <w:tr w:rsidR="00526AC1" w14:paraId="61FF4A0D" w14:textId="77777777" w:rsidTr="008F3D0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EF6BAC5" w14:textId="7DAA7048" w:rsidR="00526AC1" w:rsidRDefault="00CD09E2" w:rsidP="00CD09E2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680976" w14:textId="789E955F" w:rsidR="00526AC1" w:rsidRDefault="00526AC1" w:rsidP="00526AC1">
            <w:pPr>
              <w:ind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Narva-Jõesuu LV kriiskomisjoni 202</w:t>
            </w:r>
            <w:r w:rsidR="00F33B94">
              <w:rPr>
                <w:rFonts w:ascii="Times New Roman" w:hAnsi="Times New Roman" w:cs="Times New Roman"/>
                <w:szCs w:val="24"/>
              </w:rPr>
              <w:t>6</w:t>
            </w:r>
            <w:r>
              <w:rPr>
                <w:rFonts w:ascii="Times New Roman" w:hAnsi="Times New Roman" w:cs="Times New Roman"/>
                <w:szCs w:val="24"/>
              </w:rPr>
              <w:t>. aasta tööplaani kinnitamine.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43FAAF0" w14:textId="77777777" w:rsidR="00526AC1" w:rsidRDefault="00526AC1" w:rsidP="00526AC1">
            <w:pPr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Kriiskomisjon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298DA66F" w14:textId="13EA432A" w:rsidR="00526AC1" w:rsidRDefault="00526AC1" w:rsidP="00526AC1">
            <w:pPr>
              <w:ind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November 2025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A36C3B8" w14:textId="3D721306" w:rsidR="00526AC1" w:rsidRPr="004B5921" w:rsidRDefault="00E84E0D" w:rsidP="00526AC1">
            <w:pPr>
              <w:spacing w:after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B5921">
              <w:rPr>
                <w:rFonts w:ascii="Times New Roman" w:hAnsi="Times New Roman" w:cs="Times New Roman"/>
                <w:color w:val="000000" w:themeColor="text1"/>
                <w:szCs w:val="24"/>
              </w:rPr>
              <w:t>Tehtud</w:t>
            </w:r>
          </w:p>
        </w:tc>
      </w:tr>
      <w:tr w:rsidR="00526AC1" w14:paraId="1C2FED66" w14:textId="77777777" w:rsidTr="00526AC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298D093" w14:textId="08E6DC7D" w:rsidR="00526AC1" w:rsidRDefault="00526AC1" w:rsidP="00526AC1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CD09E2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B8674EA" w14:textId="628ECBA8" w:rsidR="00526AC1" w:rsidRPr="00526AC1" w:rsidRDefault="00526AC1" w:rsidP="00526AC1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/>
                <w:szCs w:val="24"/>
              </w:rPr>
              <w:t>Narva-J</w:t>
            </w:r>
            <w:r>
              <w:rPr>
                <w:rFonts w:cs="Times New Roman"/>
                <w:szCs w:val="24"/>
              </w:rPr>
              <w:t>õ</w:t>
            </w:r>
            <w:r>
              <w:rPr>
                <w:rFonts w:cs="Times New Roman"/>
                <w:szCs w:val="24"/>
              </w:rPr>
              <w:t xml:space="preserve">esuu </w:t>
            </w:r>
            <w:r w:rsidRPr="00526AC1">
              <w:rPr>
                <w:rFonts w:cs="Times New Roman"/>
                <w:szCs w:val="24"/>
              </w:rPr>
              <w:t>riskianal</w:t>
            </w:r>
            <w:r w:rsidRPr="00526AC1">
              <w:rPr>
                <w:rFonts w:cs="Times New Roman"/>
                <w:szCs w:val="24"/>
              </w:rPr>
              <w:t>üü</w:t>
            </w:r>
            <w:r w:rsidRPr="00526AC1">
              <w:rPr>
                <w:rFonts w:cs="Times New Roman"/>
                <w:szCs w:val="24"/>
              </w:rPr>
              <w:t>si koosta</w:t>
            </w:r>
            <w:r>
              <w:rPr>
                <w:rFonts w:cs="Times New Roman"/>
                <w:szCs w:val="24"/>
              </w:rPr>
              <w:t>mine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04002DB" w14:textId="77777777" w:rsidR="00526AC1" w:rsidRP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Kriiskomisjon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12BA8133" w14:textId="42E591DC" w:rsidR="00526AC1" w:rsidRPr="00526AC1" w:rsidRDefault="00526AC1" w:rsidP="00526AC1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Jaanuar-juuni 2025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7FB3BC0" w14:textId="06C80BA2" w:rsidR="00526AC1" w:rsidRPr="004B5921" w:rsidRDefault="00F33B94" w:rsidP="00526AC1">
            <w:pPr>
              <w:spacing w:after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B5921">
              <w:rPr>
                <w:rFonts w:ascii="Times New Roman" w:hAnsi="Times New Roman" w:cs="Times New Roman"/>
                <w:color w:val="000000" w:themeColor="text1"/>
                <w:szCs w:val="24"/>
              </w:rPr>
              <w:t>Tehtud</w:t>
            </w:r>
          </w:p>
        </w:tc>
      </w:tr>
      <w:tr w:rsidR="00526AC1" w14:paraId="69A78615" w14:textId="77777777" w:rsidTr="00526AC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B6A6C8B" w14:textId="304C3745" w:rsidR="00526AC1" w:rsidRDefault="00526AC1" w:rsidP="00526AC1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CD09E2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D2E6E4" w14:textId="3FAACDBA" w:rsidR="00526AC1" w:rsidRPr="00526AC1" w:rsidRDefault="00526AC1" w:rsidP="00526AC1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 w:rsidRPr="00526AC1">
              <w:rPr>
                <w:rFonts w:cs="Times New Roman"/>
                <w:szCs w:val="24"/>
              </w:rPr>
              <w:t>Kehtesta</w:t>
            </w:r>
            <w:r>
              <w:rPr>
                <w:rFonts w:cs="Times New Roman"/>
                <w:szCs w:val="24"/>
              </w:rPr>
              <w:t>takse</w:t>
            </w:r>
            <w:r w:rsidRPr="00526AC1">
              <w:rPr>
                <w:rFonts w:cs="Times New Roman"/>
                <w:szCs w:val="24"/>
              </w:rPr>
              <w:t xml:space="preserve"> oma elut</w:t>
            </w:r>
            <w:r w:rsidRPr="00526AC1">
              <w:rPr>
                <w:rFonts w:cs="Times New Roman"/>
                <w:szCs w:val="24"/>
              </w:rPr>
              <w:t>ä</w:t>
            </w:r>
            <w:r w:rsidRPr="00526AC1">
              <w:rPr>
                <w:rFonts w:cs="Times New Roman"/>
                <w:szCs w:val="24"/>
              </w:rPr>
              <w:t>htsa teenuse osutajatele toimepidevuse n</w:t>
            </w:r>
            <w:r w:rsidRPr="00526AC1">
              <w:rPr>
                <w:rFonts w:cs="Times New Roman"/>
                <w:szCs w:val="24"/>
              </w:rPr>
              <w:t>õ</w:t>
            </w:r>
            <w:r w:rsidRPr="00526AC1">
              <w:rPr>
                <w:rFonts w:cs="Times New Roman"/>
                <w:szCs w:val="24"/>
              </w:rPr>
              <w:t>uded m</w:t>
            </w:r>
            <w:r w:rsidRPr="00526AC1">
              <w:rPr>
                <w:rFonts w:cs="Times New Roman"/>
                <w:szCs w:val="24"/>
              </w:rPr>
              <w:t>ää</w:t>
            </w:r>
            <w:r w:rsidRPr="00526AC1">
              <w:rPr>
                <w:rFonts w:cs="Times New Roman"/>
                <w:szCs w:val="24"/>
              </w:rPr>
              <w:t>rusega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F07CDD" w14:textId="77777777" w:rsidR="00526AC1" w:rsidRP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Kriiskomisjon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71F3016D" w14:textId="14709D11" w:rsidR="00526AC1" w:rsidRPr="00526AC1" w:rsidRDefault="00526AC1" w:rsidP="00526AC1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Jaanuar-detsember 2025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8A95F5" w14:textId="7D1E5B5C" w:rsidR="00526AC1" w:rsidRPr="004B5921" w:rsidRDefault="00F33B94" w:rsidP="00526AC1">
            <w:pPr>
              <w:spacing w:after="0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4B5921">
              <w:rPr>
                <w:rFonts w:ascii="Times New Roman" w:hAnsi="Times New Roman" w:cs="Times New Roman"/>
                <w:color w:val="000000" w:themeColor="text1"/>
                <w:szCs w:val="24"/>
              </w:rPr>
              <w:t>Tehtud</w:t>
            </w:r>
          </w:p>
        </w:tc>
      </w:tr>
      <w:tr w:rsidR="00526AC1" w14:paraId="6AFED610" w14:textId="77777777" w:rsidTr="00526AC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A1C313C" w14:textId="1AA1B250" w:rsidR="00526AC1" w:rsidRDefault="00526AC1" w:rsidP="00526AC1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CD09E2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69983AA" w14:textId="26B394B0" w:rsidR="00526AC1" w:rsidRPr="00526AC1" w:rsidRDefault="00526AC1" w:rsidP="00526AC1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 w:rsidRPr="00526AC1">
              <w:rPr>
                <w:rFonts w:cs="Times New Roman"/>
                <w:szCs w:val="24"/>
              </w:rPr>
              <w:t>Kinnita</w:t>
            </w:r>
            <w:r>
              <w:rPr>
                <w:rFonts w:cs="Times New Roman"/>
                <w:szCs w:val="24"/>
              </w:rPr>
              <w:t>takse</w:t>
            </w:r>
            <w:r w:rsidRPr="00526AC1">
              <w:rPr>
                <w:rFonts w:cs="Times New Roman"/>
                <w:szCs w:val="24"/>
              </w:rPr>
              <w:t xml:space="preserve"> elut</w:t>
            </w:r>
            <w:r w:rsidRPr="00526AC1">
              <w:rPr>
                <w:rFonts w:cs="Times New Roman"/>
                <w:szCs w:val="24"/>
              </w:rPr>
              <w:t>ä</w:t>
            </w:r>
            <w:r w:rsidRPr="00526AC1">
              <w:rPr>
                <w:rFonts w:cs="Times New Roman"/>
                <w:szCs w:val="24"/>
              </w:rPr>
              <w:t>htsa teenuse osutaja toimepidevuse riskianal</w:t>
            </w:r>
            <w:r w:rsidRPr="00526AC1">
              <w:rPr>
                <w:rFonts w:cs="Times New Roman"/>
                <w:szCs w:val="24"/>
              </w:rPr>
              <w:t>üü</w:t>
            </w:r>
            <w:r w:rsidRPr="00526AC1">
              <w:rPr>
                <w:rFonts w:cs="Times New Roman"/>
                <w:szCs w:val="24"/>
              </w:rPr>
              <w:t>sid ja plaanid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A5D0BC9" w14:textId="77777777" w:rsidR="00526AC1" w:rsidRP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Kriiskomisjon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5E9A281C" w14:textId="0E18551D" w:rsidR="00526AC1" w:rsidRPr="00526AC1" w:rsidRDefault="00526AC1" w:rsidP="00526AC1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Jaanuar-detsember 2025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B01B162" w14:textId="77777777" w:rsidR="00526AC1" w:rsidRDefault="00526AC1" w:rsidP="00526AC1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526AC1" w14:paraId="4B517941" w14:textId="77777777" w:rsidTr="00526AC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195558E" w14:textId="36C018FA" w:rsidR="00526AC1" w:rsidRDefault="00526AC1" w:rsidP="00526AC1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</w:t>
            </w:r>
            <w:r w:rsidR="00CD09E2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FFE7BF" w14:textId="6B78F7D0" w:rsidR="00526AC1" w:rsidRPr="00526AC1" w:rsidRDefault="00526AC1" w:rsidP="00526AC1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 w:rsidRPr="00526AC1">
              <w:rPr>
                <w:rFonts w:cs="Times New Roman"/>
                <w:szCs w:val="24"/>
              </w:rPr>
              <w:t>Korrald</w:t>
            </w:r>
            <w:r>
              <w:rPr>
                <w:rFonts w:cs="Times New Roman"/>
                <w:szCs w:val="24"/>
              </w:rPr>
              <w:t>atakse</w:t>
            </w:r>
            <w:r w:rsidRPr="00526AC1">
              <w:rPr>
                <w:rFonts w:cs="Times New Roman"/>
                <w:szCs w:val="24"/>
              </w:rPr>
              <w:t xml:space="preserve"> oma elanikele riskikommunikatsiooni (elanikkonnakaitse rubriik kodulehel ja elanikkonnakaitse alased tegevused kogukondades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C6A8F50" w14:textId="77777777" w:rsidR="00526AC1" w:rsidRP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Kriiskomisjon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6F08AC87" w14:textId="6C8EAA7D" w:rsidR="00526AC1" w:rsidRPr="00526AC1" w:rsidRDefault="00526AC1" w:rsidP="00526AC1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Jaanuar-detsember 2025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ACFA749" w14:textId="77777777" w:rsidR="00526AC1" w:rsidRDefault="00526AC1" w:rsidP="00526AC1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526AC1" w14:paraId="30E9A172" w14:textId="77777777" w:rsidTr="00526AC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73D7F6C" w14:textId="5DC563CD" w:rsidR="00526AC1" w:rsidRDefault="00CD09E2" w:rsidP="00526AC1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D4E215C" w14:textId="72A6F8F2" w:rsidR="00526AC1" w:rsidRPr="00526AC1" w:rsidRDefault="00526AC1" w:rsidP="00526AC1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 w:rsidRPr="00526AC1">
              <w:rPr>
                <w:rFonts w:cs="Times New Roman"/>
                <w:szCs w:val="24"/>
              </w:rPr>
              <w:t>Koosta</w:t>
            </w:r>
            <w:r>
              <w:rPr>
                <w:rFonts w:cs="Times New Roman"/>
                <w:szCs w:val="24"/>
              </w:rPr>
              <w:t>takse</w:t>
            </w:r>
            <w:r w:rsidRPr="00526AC1">
              <w:rPr>
                <w:rFonts w:cs="Times New Roman"/>
                <w:szCs w:val="24"/>
              </w:rPr>
              <w:t xml:space="preserve"> h</w:t>
            </w:r>
            <w:r w:rsidRPr="00526AC1">
              <w:rPr>
                <w:rFonts w:cs="Times New Roman"/>
                <w:szCs w:val="24"/>
              </w:rPr>
              <w:t>ä</w:t>
            </w:r>
            <w:r w:rsidRPr="00526AC1">
              <w:rPr>
                <w:rFonts w:cs="Times New Roman"/>
                <w:szCs w:val="24"/>
              </w:rPr>
              <w:t>daolukorra lahendamise plaan ning hi</w:t>
            </w:r>
            <w:r>
              <w:rPr>
                <w:rFonts w:cs="Times New Roman"/>
                <w:szCs w:val="24"/>
              </w:rPr>
              <w:t>nnatakse</w:t>
            </w:r>
            <w:r w:rsidRPr="00526AC1">
              <w:rPr>
                <w:rFonts w:cs="Times New Roman"/>
                <w:szCs w:val="24"/>
              </w:rPr>
              <w:t xml:space="preserve"> koos h</w:t>
            </w:r>
            <w:r w:rsidRPr="00526AC1">
              <w:rPr>
                <w:rFonts w:cs="Times New Roman"/>
                <w:szCs w:val="24"/>
              </w:rPr>
              <w:t>ä</w:t>
            </w:r>
            <w:r w:rsidRPr="00526AC1">
              <w:rPr>
                <w:rFonts w:cs="Times New Roman"/>
                <w:szCs w:val="24"/>
              </w:rPr>
              <w:t>daolukorra lahendamisse kaasatud asutuste ja isikutega plaani toimimist ning teavita</w:t>
            </w:r>
            <w:r>
              <w:rPr>
                <w:rFonts w:cs="Times New Roman"/>
                <w:szCs w:val="24"/>
              </w:rPr>
              <w:t>takse</w:t>
            </w:r>
            <w:r w:rsidRPr="00526AC1">
              <w:rPr>
                <w:rFonts w:cs="Times New Roman"/>
                <w:szCs w:val="24"/>
              </w:rPr>
              <w:t xml:space="preserve"> hindamistulemustes</w:t>
            </w:r>
            <w:r>
              <w:rPr>
                <w:rFonts w:cs="Times New Roman"/>
                <w:szCs w:val="24"/>
              </w:rPr>
              <w:t>t</w:t>
            </w:r>
            <w:r w:rsidRPr="00526AC1">
              <w:rPr>
                <w:rFonts w:cs="Times New Roman"/>
                <w:szCs w:val="24"/>
              </w:rPr>
              <w:t xml:space="preserve"> P</w:t>
            </w:r>
            <w:r w:rsidRPr="00526AC1">
              <w:rPr>
                <w:rFonts w:cs="Times New Roman"/>
                <w:szCs w:val="24"/>
              </w:rPr>
              <w:t>ää</w:t>
            </w:r>
            <w:r w:rsidRPr="00526AC1">
              <w:rPr>
                <w:rFonts w:cs="Times New Roman"/>
                <w:szCs w:val="24"/>
              </w:rPr>
              <w:t>steametit.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9629912" w14:textId="77777777" w:rsidR="00526AC1" w:rsidRP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Kriiskomisjon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4697086D" w14:textId="10D8E306" w:rsidR="00526AC1" w:rsidRPr="00526AC1" w:rsidRDefault="00526AC1" w:rsidP="00526AC1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Jaanuar-detsember 2025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B2B22FA" w14:textId="77777777" w:rsidR="00526AC1" w:rsidRDefault="00526AC1" w:rsidP="00526AC1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4B5921" w14:paraId="164ED904" w14:textId="77777777" w:rsidTr="00622006">
        <w:tc>
          <w:tcPr>
            <w:tcW w:w="147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A1C2F49" w14:textId="63B8596E" w:rsidR="004B5921" w:rsidRPr="002343DB" w:rsidRDefault="004B5921" w:rsidP="00526AC1">
            <w:pPr>
              <w:spacing w:after="0"/>
              <w:rPr>
                <w:rFonts w:ascii="Times New Roman" w:hAnsi="Times New Roman" w:cs="Times New Roman"/>
                <w:b/>
                <w:bCs/>
                <w:color w:val="00B050"/>
                <w:szCs w:val="24"/>
                <w:highlight w:val="green"/>
              </w:rPr>
            </w:pPr>
            <w:r w:rsidRPr="002343DB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highlight w:val="green"/>
              </w:rPr>
              <w:t>Lisaks aasta tööplaanile kriisimeeskon</w:t>
            </w:r>
            <w:r w:rsidR="00737CB1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highlight w:val="green"/>
              </w:rPr>
              <w:t>na</w:t>
            </w:r>
            <w:r w:rsidRPr="002343DB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highlight w:val="green"/>
              </w:rPr>
              <w:t xml:space="preserve"> ja Narva-Jõesuu Linnavalitsus</w:t>
            </w:r>
            <w:r w:rsidR="00737CB1"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  <w:highlight w:val="green"/>
              </w:rPr>
              <w:t>e tegevused olid järgmised:</w:t>
            </w:r>
          </w:p>
        </w:tc>
      </w:tr>
      <w:tr w:rsidR="00507E53" w14:paraId="499E15E4" w14:textId="77777777" w:rsidTr="005600C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49E72F9" w14:textId="3DB21000" w:rsidR="00507E53" w:rsidRDefault="00507E53" w:rsidP="00507E53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DADA083" w14:textId="3779FEE5" w:rsidR="00507E53" w:rsidRPr="00507E53" w:rsidRDefault="00507E53" w:rsidP="00507E53">
            <w:pPr>
              <w:ind w:right="-57"/>
              <w:rPr>
                <w:rFonts w:cs="Times New Roman"/>
                <w:szCs w:val="24"/>
              </w:rPr>
            </w:pPr>
            <w:r w:rsidRPr="00E4397D">
              <w:rPr>
                <w:rFonts w:ascii="Times New Roman" w:hAnsi="Times New Roman" w:cs="Times New Roman"/>
              </w:rPr>
              <w:t xml:space="preserve">Regionaalsete kriisikomisjonide ühisseminar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F38433" w14:textId="23B95FEB" w:rsidR="00507E53" w:rsidRPr="00526AC1" w:rsidRDefault="00507E53" w:rsidP="00507E53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312384BA" w14:textId="19A181DB" w:rsidR="00507E53" w:rsidRPr="00526AC1" w:rsidRDefault="00507E53" w:rsidP="00507E53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20.02.2025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3FF6CF9" w14:textId="77777777" w:rsidR="00507E53" w:rsidRDefault="00507E53" w:rsidP="00507E53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Osaletud</w:t>
            </w:r>
          </w:p>
          <w:p w14:paraId="3AA79223" w14:textId="77777777" w:rsidR="00507E53" w:rsidRDefault="00507E53" w:rsidP="00507E53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507E53" w14:paraId="336AEE03" w14:textId="77777777" w:rsidTr="005600C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0BAA91D" w14:textId="2CBDD983" w:rsidR="00507E53" w:rsidRDefault="00507E53" w:rsidP="00507E53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3F69CD9" w14:textId="085920F5" w:rsidR="00507E53" w:rsidRPr="00507E53" w:rsidRDefault="00507E53" w:rsidP="00507E53">
            <w:pPr>
              <w:ind w:right="-57"/>
              <w:rPr>
                <w:rFonts w:cs="Times New Roman"/>
                <w:szCs w:val="24"/>
              </w:rPr>
            </w:pPr>
            <w:r w:rsidRPr="008E6671">
              <w:rPr>
                <w:rFonts w:ascii="Times New Roman" w:hAnsi="Times New Roman" w:cs="Times New Roman"/>
                <w:szCs w:val="24"/>
              </w:rPr>
              <w:t>Õppuse Kevadmurd infoseminar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6EBE61B" w14:textId="5E520250" w:rsidR="00507E53" w:rsidRPr="00526AC1" w:rsidRDefault="00507E53" w:rsidP="00507E53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E4397D"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62E77944" w14:textId="0B2F9075" w:rsidR="00507E53" w:rsidRPr="00526AC1" w:rsidRDefault="00507E53" w:rsidP="00507E53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15.04.2025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AC5805E" w14:textId="77777777" w:rsidR="00507E53" w:rsidRDefault="00507E53" w:rsidP="00507E53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Osaletud</w:t>
            </w:r>
          </w:p>
          <w:p w14:paraId="65240F46" w14:textId="77777777" w:rsidR="00507E53" w:rsidRDefault="00507E53" w:rsidP="00507E53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333FEF" w14:paraId="1193A08E" w14:textId="77777777" w:rsidTr="005600C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DE5296A" w14:textId="77777777" w:rsidR="00333FEF" w:rsidRDefault="00333FEF" w:rsidP="005600CB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B72760A" w14:textId="77777777" w:rsidR="00333FEF" w:rsidRPr="00507E53" w:rsidRDefault="00333FEF" w:rsidP="005600CB">
            <w:pPr>
              <w:ind w:right="-57"/>
              <w:rPr>
                <w:rFonts w:cs="Times New Roman"/>
                <w:szCs w:val="24"/>
              </w:rPr>
            </w:pPr>
            <w:r w:rsidRPr="008E6671">
              <w:rPr>
                <w:rFonts w:ascii="Times New Roman" w:hAnsi="Times New Roman" w:cs="Times New Roman"/>
              </w:rPr>
              <w:t>SITIKAS-RISK 1. osa koolitus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272FC1" w14:textId="77777777" w:rsidR="00333FEF" w:rsidRPr="00526AC1" w:rsidRDefault="00333FEF" w:rsidP="005600CB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E4397D"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375FDBF3" w14:textId="0821BD1D" w:rsidR="00333FEF" w:rsidRPr="00526AC1" w:rsidRDefault="00333FEF" w:rsidP="005600CB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02</w:t>
            </w:r>
            <w:r w:rsidRPr="00E4397D">
              <w:rPr>
                <w:rFonts w:ascii="Times New Roman" w:hAnsi="Times New Roman" w:cs="Times New Roman"/>
                <w:szCs w:val="24"/>
              </w:rPr>
              <w:t>.0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  <w:r w:rsidRPr="00E4397D">
              <w:rPr>
                <w:rFonts w:ascii="Times New Roman" w:hAnsi="Times New Roman" w:cs="Times New Roman"/>
                <w:szCs w:val="24"/>
              </w:rPr>
              <w:t>.202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385D523" w14:textId="77777777" w:rsidR="00333FEF" w:rsidRDefault="00333FEF" w:rsidP="005600CB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Osaletud</w:t>
            </w:r>
          </w:p>
          <w:p w14:paraId="704E9413" w14:textId="77777777" w:rsidR="00333FEF" w:rsidRDefault="00333FEF" w:rsidP="005600CB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333FEF" w14:paraId="30ED383D" w14:textId="77777777" w:rsidTr="005600C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783209B" w14:textId="0FD20850" w:rsidR="00333FEF" w:rsidRDefault="00333FEF" w:rsidP="005600CB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C86BCEA" w14:textId="34283951" w:rsidR="00333FEF" w:rsidRPr="00507E53" w:rsidRDefault="00333FEF" w:rsidP="005600CB">
            <w:pPr>
              <w:ind w:right="-57"/>
              <w:rPr>
                <w:rFonts w:cs="Times New Roman"/>
                <w:szCs w:val="24"/>
              </w:rPr>
            </w:pPr>
            <w:r w:rsidRPr="008E6671">
              <w:rPr>
                <w:rFonts w:ascii="Times New Roman" w:hAnsi="Times New Roman" w:cs="Times New Roman"/>
              </w:rPr>
              <w:t xml:space="preserve">SITIKAS-RISK </w:t>
            </w:r>
            <w:r w:rsidR="00A70D37">
              <w:rPr>
                <w:rFonts w:ascii="Times New Roman" w:hAnsi="Times New Roman" w:cs="Times New Roman"/>
              </w:rPr>
              <w:t>2</w:t>
            </w:r>
            <w:r w:rsidRPr="008E6671">
              <w:rPr>
                <w:rFonts w:ascii="Times New Roman" w:hAnsi="Times New Roman" w:cs="Times New Roman"/>
              </w:rPr>
              <w:t>. osa koolitus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0A3858" w14:textId="77777777" w:rsidR="00333FEF" w:rsidRPr="00526AC1" w:rsidRDefault="00333FEF" w:rsidP="005600CB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E4397D"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4B2071EB" w14:textId="50110FF3" w:rsidR="00333FEF" w:rsidRPr="00526AC1" w:rsidRDefault="00333FEF" w:rsidP="005600CB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  <w:r w:rsidRPr="00E4397D">
              <w:rPr>
                <w:rFonts w:ascii="Times New Roman" w:hAnsi="Times New Roman" w:cs="Times New Roman"/>
                <w:szCs w:val="24"/>
              </w:rPr>
              <w:t>.0</w:t>
            </w:r>
            <w:r>
              <w:rPr>
                <w:rFonts w:ascii="Times New Roman" w:hAnsi="Times New Roman" w:cs="Times New Roman"/>
                <w:szCs w:val="24"/>
              </w:rPr>
              <w:t>4</w:t>
            </w:r>
            <w:r w:rsidRPr="00E4397D">
              <w:rPr>
                <w:rFonts w:ascii="Times New Roman" w:hAnsi="Times New Roman" w:cs="Times New Roman"/>
                <w:szCs w:val="24"/>
              </w:rPr>
              <w:t>.202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6BF1811" w14:textId="77777777" w:rsidR="00333FEF" w:rsidRDefault="00333FEF" w:rsidP="005600CB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Osaletud</w:t>
            </w:r>
          </w:p>
          <w:p w14:paraId="5C0B19E4" w14:textId="77777777" w:rsidR="00333FEF" w:rsidRDefault="00333FEF" w:rsidP="005600CB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2343DB" w14:paraId="4C7A92F7" w14:textId="77777777" w:rsidTr="005600C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9D8D6F6" w14:textId="4996525D" w:rsidR="002343DB" w:rsidRDefault="002343DB" w:rsidP="005600CB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EBB646B" w14:textId="1585BD09" w:rsidR="002343DB" w:rsidRPr="008E6671" w:rsidRDefault="002343DB" w:rsidP="005600CB">
            <w:pPr>
              <w:ind w:right="-57"/>
              <w:rPr>
                <w:rFonts w:ascii="Times New Roman" w:hAnsi="Times New Roman" w:cs="Times New Roman"/>
              </w:rPr>
            </w:pPr>
            <w:r w:rsidRPr="002343DB">
              <w:rPr>
                <w:rFonts w:ascii="Times New Roman" w:hAnsi="Times New Roman" w:cs="Times New Roman"/>
              </w:rPr>
              <w:t>Jõhvi, Sotsiaalkindlustusamet koost Päästeametiga, seminar : "Kas oleme valmis?  Sotsiaalteenuste toimepidevus ja kriisivalmidus#"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60860E4" w14:textId="2B3CEA8F" w:rsidR="002343DB" w:rsidRPr="00E4397D" w:rsidRDefault="002343DB" w:rsidP="005600CB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E4397D"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3A7A0D21" w14:textId="442B4BCE" w:rsidR="002343DB" w:rsidRDefault="002343DB" w:rsidP="005600CB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07.05.2025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5BBAFEF" w14:textId="77777777" w:rsidR="002343DB" w:rsidRDefault="002343DB" w:rsidP="002343DB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Osaletud</w:t>
            </w:r>
          </w:p>
          <w:p w14:paraId="77568007" w14:textId="77777777" w:rsidR="002343DB" w:rsidRDefault="002343DB" w:rsidP="005600CB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507E53" w14:paraId="5D1BE2A9" w14:textId="77777777" w:rsidTr="005600C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839AD0D" w14:textId="7EBE3C93" w:rsidR="00507E53" w:rsidRDefault="00507E53" w:rsidP="00507E53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2343DB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7B09BE5" w14:textId="6164223A" w:rsidR="00507E53" w:rsidRPr="00507E53" w:rsidRDefault="00507E53" w:rsidP="00507E53">
            <w:pPr>
              <w:ind w:right="-57"/>
              <w:rPr>
                <w:rFonts w:cs="Times New Roman"/>
                <w:szCs w:val="24"/>
              </w:rPr>
            </w:pPr>
            <w:r w:rsidRPr="008E6671">
              <w:rPr>
                <w:rFonts w:ascii="Times New Roman" w:hAnsi="Times New Roman" w:cs="Times New Roman"/>
              </w:rPr>
              <w:t xml:space="preserve">SITIKAS-RISK </w:t>
            </w:r>
            <w:r w:rsidR="00A70D37">
              <w:rPr>
                <w:rFonts w:ascii="Times New Roman" w:hAnsi="Times New Roman" w:cs="Times New Roman"/>
              </w:rPr>
              <w:t>3</w:t>
            </w:r>
            <w:r w:rsidRPr="008E6671">
              <w:rPr>
                <w:rFonts w:ascii="Times New Roman" w:hAnsi="Times New Roman" w:cs="Times New Roman"/>
              </w:rPr>
              <w:t>. osa koolitus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D5987AA" w14:textId="106ED33F" w:rsidR="00507E53" w:rsidRPr="00526AC1" w:rsidRDefault="00507E53" w:rsidP="00507E53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E4397D"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4EB67F0A" w14:textId="76D20AD9" w:rsidR="00507E53" w:rsidRPr="00526AC1" w:rsidRDefault="00333FEF" w:rsidP="00507E53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</w:t>
            </w:r>
            <w:r w:rsidR="00507E53" w:rsidRPr="00E4397D">
              <w:rPr>
                <w:rFonts w:ascii="Times New Roman" w:hAnsi="Times New Roman" w:cs="Times New Roman"/>
                <w:szCs w:val="24"/>
              </w:rPr>
              <w:t>.0</w:t>
            </w:r>
            <w:r w:rsidR="00507E53">
              <w:rPr>
                <w:rFonts w:ascii="Times New Roman" w:hAnsi="Times New Roman" w:cs="Times New Roman"/>
                <w:szCs w:val="24"/>
              </w:rPr>
              <w:t>5</w:t>
            </w:r>
            <w:r w:rsidR="00507E53" w:rsidRPr="00E4397D">
              <w:rPr>
                <w:rFonts w:ascii="Times New Roman" w:hAnsi="Times New Roman" w:cs="Times New Roman"/>
                <w:szCs w:val="24"/>
              </w:rPr>
              <w:t>.202</w:t>
            </w:r>
            <w:r w:rsidR="00507E53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0AD4770" w14:textId="77777777" w:rsidR="00507E53" w:rsidRDefault="00507E53" w:rsidP="00507E53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Osaletud</w:t>
            </w:r>
          </w:p>
          <w:p w14:paraId="4A348D41" w14:textId="77777777" w:rsidR="00507E53" w:rsidRDefault="00507E53" w:rsidP="00507E53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507E53" w14:paraId="5C2572FF" w14:textId="77777777" w:rsidTr="005600C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1D34464" w14:textId="63D5AFF3" w:rsidR="00507E53" w:rsidRDefault="00507E53" w:rsidP="00507E53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2343DB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0F35F61" w14:textId="493E18F1" w:rsidR="00507E53" w:rsidRPr="00507E53" w:rsidRDefault="00507E53" w:rsidP="00507E53">
            <w:pPr>
              <w:ind w:right="-57"/>
              <w:rPr>
                <w:rFonts w:cs="Times New Roman"/>
                <w:szCs w:val="24"/>
              </w:rPr>
            </w:pPr>
            <w:r w:rsidRPr="00C72686">
              <w:rPr>
                <w:rFonts w:ascii="Times New Roman" w:hAnsi="Times New Roman" w:cs="Times New Roman"/>
              </w:rPr>
              <w:t>Koolitus "Ulatuslik evakuatsioon"</w:t>
            </w:r>
            <w:r w:rsidR="00C96A29">
              <w:rPr>
                <w:rFonts w:ascii="Times New Roman" w:hAnsi="Times New Roman" w:cs="Times New Roman"/>
              </w:rPr>
              <w:t xml:space="preserve"> SKAs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39F0F23" w14:textId="5D641347" w:rsidR="00507E53" w:rsidRPr="00526AC1" w:rsidRDefault="00507E53" w:rsidP="00507E53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E4397D"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48149824" w14:textId="634473EA" w:rsidR="00507E53" w:rsidRPr="00526AC1" w:rsidRDefault="00507E53" w:rsidP="00507E53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19.05.2025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41FD224" w14:textId="77777777" w:rsidR="00507E53" w:rsidRDefault="00507E53" w:rsidP="00507E53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Osaletud</w:t>
            </w:r>
          </w:p>
          <w:p w14:paraId="591D8288" w14:textId="77777777" w:rsidR="00507E53" w:rsidRDefault="00507E53" w:rsidP="00507E53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507E53" w14:paraId="4C0B26C4" w14:textId="77777777" w:rsidTr="005600C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3B98771" w14:textId="056F6463" w:rsidR="00507E53" w:rsidRDefault="00507E53" w:rsidP="00507E53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2343DB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F8DB59F" w14:textId="59D44360" w:rsidR="00507E53" w:rsidRPr="00507E53" w:rsidRDefault="00507E53" w:rsidP="00507E53">
            <w:pPr>
              <w:ind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Pr="00181BAA">
              <w:rPr>
                <w:rFonts w:ascii="Times New Roman" w:hAnsi="Times New Roman" w:cs="Times New Roman"/>
              </w:rPr>
              <w:t>ohaliku omavalitsuse kriisireguleerija ABC koolitus | SISEKAITSEAKADEEMI</w:t>
            </w:r>
            <w:r>
              <w:rPr>
                <w:rFonts w:ascii="Times New Roman" w:hAnsi="Times New Roman" w:cs="Times New Roman"/>
              </w:rPr>
              <w:t>A Palmses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A7D57C0" w14:textId="0D77EF60" w:rsidR="00507E53" w:rsidRPr="00526AC1" w:rsidRDefault="00507E53" w:rsidP="00507E53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E4397D"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559C2310" w14:textId="4D26F9D6" w:rsidR="00507E53" w:rsidRPr="00526AC1" w:rsidRDefault="00507E53" w:rsidP="00507E53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02</w:t>
            </w:r>
            <w:r w:rsidRPr="00E4397D">
              <w:rPr>
                <w:rFonts w:ascii="Times New Roman" w:hAnsi="Times New Roman" w:cs="Times New Roman"/>
                <w:szCs w:val="24"/>
              </w:rPr>
              <w:t>-</w:t>
            </w:r>
            <w:r>
              <w:rPr>
                <w:rFonts w:ascii="Times New Roman" w:hAnsi="Times New Roman" w:cs="Times New Roman"/>
                <w:szCs w:val="24"/>
              </w:rPr>
              <w:t>06</w:t>
            </w:r>
            <w:r w:rsidRPr="00E4397D">
              <w:rPr>
                <w:rFonts w:ascii="Times New Roman" w:hAnsi="Times New Roman" w:cs="Times New Roman"/>
                <w:szCs w:val="24"/>
              </w:rPr>
              <w:t>.</w:t>
            </w:r>
            <w:r>
              <w:rPr>
                <w:rFonts w:ascii="Times New Roman" w:hAnsi="Times New Roman" w:cs="Times New Roman"/>
                <w:szCs w:val="24"/>
              </w:rPr>
              <w:t>06</w:t>
            </w:r>
            <w:r w:rsidRPr="00E4397D">
              <w:rPr>
                <w:rFonts w:ascii="Times New Roman" w:hAnsi="Times New Roman" w:cs="Times New Roman"/>
                <w:szCs w:val="24"/>
              </w:rPr>
              <w:t>.202</w:t>
            </w:r>
            <w:r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B4B56EA" w14:textId="77777777" w:rsidR="00507E53" w:rsidRDefault="00507E53" w:rsidP="00507E53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Osaletud</w:t>
            </w:r>
          </w:p>
          <w:p w14:paraId="61F9ED22" w14:textId="77777777" w:rsidR="00507E53" w:rsidRDefault="00507E53" w:rsidP="00507E53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E84E0D" w14:paraId="43F1A4BB" w14:textId="77777777" w:rsidTr="005600C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CC3D42" w14:textId="2A44CCA0" w:rsidR="00E84E0D" w:rsidRDefault="00E84E0D" w:rsidP="00507E53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2343DB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F56D6DB" w14:textId="4D500CD9" w:rsidR="00E84E0D" w:rsidRDefault="00E84E0D" w:rsidP="00507E53">
            <w:pPr>
              <w:ind w:right="-57"/>
              <w:rPr>
                <w:rFonts w:ascii="Times New Roman" w:hAnsi="Times New Roman" w:cs="Times New Roman"/>
              </w:rPr>
            </w:pPr>
            <w:r w:rsidRPr="00E84E0D">
              <w:rPr>
                <w:rFonts w:ascii="Times New Roman" w:hAnsi="Times New Roman" w:cs="Times New Roman"/>
              </w:rPr>
              <w:t>Kohtumine turvalisuse arenguprogrammi raames Narva ja KJ linnaga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17D6D25" w14:textId="0A08A218" w:rsidR="00E84E0D" w:rsidRPr="00E4397D" w:rsidRDefault="00E84E0D" w:rsidP="00507E53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E4397D"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63D0F942" w14:textId="562EFBD5" w:rsidR="00E84E0D" w:rsidRDefault="00E84E0D" w:rsidP="00507E53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16.06.2025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D4BE733" w14:textId="77777777" w:rsidR="00E84E0D" w:rsidRDefault="00E84E0D" w:rsidP="00E84E0D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Osaletud</w:t>
            </w:r>
          </w:p>
          <w:p w14:paraId="62F74A7E" w14:textId="77777777" w:rsidR="00E84E0D" w:rsidRDefault="00E84E0D" w:rsidP="00507E53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507E53" w14:paraId="5C4828DF" w14:textId="77777777" w:rsidTr="005600C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2DAF8E1" w14:textId="6998C091" w:rsidR="00507E53" w:rsidRDefault="002343DB" w:rsidP="00507E53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30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8ABB1D" w14:textId="46B59459" w:rsidR="00507E53" w:rsidRPr="00507E53" w:rsidRDefault="00507E53" w:rsidP="00507E53">
            <w:pPr>
              <w:ind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Koolitus </w:t>
            </w:r>
            <w:r w:rsidRPr="00195960">
              <w:rPr>
                <w:rFonts w:ascii="Times New Roman" w:hAnsi="Times New Roman" w:cs="Times New Roman"/>
              </w:rPr>
              <w:t>„KRIISIREGULEERIMISE KUNST 2025"</w:t>
            </w:r>
            <w:r>
              <w:rPr>
                <w:rFonts w:ascii="Times New Roman" w:hAnsi="Times New Roman" w:cs="Times New Roman"/>
              </w:rPr>
              <w:t xml:space="preserve"> Rakveres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639062D" w14:textId="3F08E20A" w:rsidR="00507E53" w:rsidRPr="00526AC1" w:rsidRDefault="00507E53" w:rsidP="00507E53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E4397D"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44AEC07E" w14:textId="52D46CF4" w:rsidR="00507E53" w:rsidRPr="00526AC1" w:rsidRDefault="00507E53" w:rsidP="00507E53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 w:rsidRPr="00E4397D">
              <w:rPr>
                <w:rFonts w:ascii="Times New Roman" w:hAnsi="Times New Roman" w:cs="Times New Roman"/>
                <w:szCs w:val="24"/>
              </w:rPr>
              <w:t>25.</w:t>
            </w:r>
            <w:r>
              <w:rPr>
                <w:rFonts w:ascii="Times New Roman" w:hAnsi="Times New Roman" w:cs="Times New Roman"/>
                <w:szCs w:val="24"/>
              </w:rPr>
              <w:t>09.2025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A64A5E2" w14:textId="77777777" w:rsidR="00507E53" w:rsidRDefault="00507E53" w:rsidP="00507E53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Osaletud</w:t>
            </w:r>
          </w:p>
          <w:p w14:paraId="7F1B7AEF" w14:textId="77777777" w:rsidR="00507E53" w:rsidRDefault="00507E53" w:rsidP="00507E53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507E53" w14:paraId="48F65CC6" w14:textId="77777777" w:rsidTr="005600C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754CB34" w14:textId="0854123F" w:rsidR="00507E53" w:rsidRDefault="00B102A9" w:rsidP="00507E53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2343DB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B045BB6" w14:textId="0BDFB133" w:rsidR="00507E53" w:rsidRPr="00507E53" w:rsidRDefault="00507E53" w:rsidP="00507E53">
            <w:pPr>
              <w:ind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Pr="00C82763">
              <w:rPr>
                <w:rFonts w:ascii="Times New Roman" w:hAnsi="Times New Roman" w:cs="Times New Roman"/>
              </w:rPr>
              <w:t>ohaliku omavalitsuse kriisijuhtimise seminar</w:t>
            </w:r>
            <w:r>
              <w:rPr>
                <w:rFonts w:ascii="Times New Roman" w:hAnsi="Times New Roman" w:cs="Times New Roman"/>
              </w:rPr>
              <w:t xml:space="preserve"> Jõhvis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13F3C72" w14:textId="1F9DA993" w:rsidR="00507E53" w:rsidRPr="00526AC1" w:rsidRDefault="00507E53" w:rsidP="00507E53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E4397D"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11FEA77A" w14:textId="7E7F4125" w:rsidR="00507E53" w:rsidRPr="00526AC1" w:rsidRDefault="00507E53" w:rsidP="00507E53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08.10.2025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2F312FD" w14:textId="77777777" w:rsidR="00507E53" w:rsidRDefault="00507E53" w:rsidP="00507E53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Osaletud</w:t>
            </w:r>
          </w:p>
          <w:p w14:paraId="716BA06D" w14:textId="77777777" w:rsidR="00507E53" w:rsidRDefault="00507E53" w:rsidP="00507E53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4B5921" w14:paraId="7B87111C" w14:textId="77777777" w:rsidTr="005600C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60520DB" w14:textId="47DD9406" w:rsidR="004B5921" w:rsidRDefault="00B102A9" w:rsidP="00507E53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2343DB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CA60FB" w14:textId="3748D90B" w:rsidR="004B5921" w:rsidRDefault="004B5921" w:rsidP="004B5921">
            <w:pPr>
              <w:ind w:right="-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Koostööleping MTÜ Narva Raadioklubiga (</w:t>
            </w:r>
            <w:r w:rsidRPr="004B5921">
              <w:rPr>
                <w:rFonts w:ascii="Times New Roman" w:hAnsi="Times New Roman" w:cs="Times New Roman"/>
              </w:rPr>
              <w:t>professionaal</w:t>
            </w:r>
            <w:r>
              <w:rPr>
                <w:rFonts w:ascii="Times New Roman" w:hAnsi="Times New Roman" w:cs="Times New Roman"/>
              </w:rPr>
              <w:t>-</w:t>
            </w:r>
            <w:r w:rsidRPr="004B5921">
              <w:rPr>
                <w:rFonts w:ascii="Times New Roman" w:hAnsi="Times New Roman" w:cs="Times New Roman"/>
              </w:rPr>
              <w:t xml:space="preserve"> ja harrastusraadioseadme</w:t>
            </w:r>
            <w:r>
              <w:rPr>
                <w:rFonts w:ascii="Times New Roman" w:hAnsi="Times New Roman" w:cs="Times New Roman"/>
              </w:rPr>
              <w:t>te</w:t>
            </w:r>
            <w:r w:rsidRPr="004B5921">
              <w:rPr>
                <w:rFonts w:ascii="Times New Roman" w:hAnsi="Times New Roman" w:cs="Times New Roman"/>
              </w:rPr>
              <w:t xml:space="preserve"> sideliini toetami</w:t>
            </w:r>
            <w:r>
              <w:rPr>
                <w:rFonts w:ascii="Times New Roman" w:hAnsi="Times New Roman" w:cs="Times New Roman"/>
              </w:rPr>
              <w:t>ne</w:t>
            </w:r>
            <w:r w:rsidRPr="004B5921">
              <w:rPr>
                <w:rFonts w:ascii="Times New Roman" w:hAnsi="Times New Roman" w:cs="Times New Roman"/>
              </w:rPr>
              <w:t xml:space="preserve"> hädaolukordades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7F7347A" w14:textId="3A065705" w:rsidR="004B5921" w:rsidRPr="00E4397D" w:rsidRDefault="004B5921" w:rsidP="00507E53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Narva-Jõesuu Linnavalitsus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61A52E78" w14:textId="427E8DDB" w:rsidR="004B5921" w:rsidRDefault="004B5921" w:rsidP="00507E53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08.10.2025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8F49F11" w14:textId="616B4776" w:rsidR="004B5921" w:rsidRDefault="004B5921" w:rsidP="00507E53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Sõlmitud</w:t>
            </w:r>
          </w:p>
        </w:tc>
      </w:tr>
      <w:tr w:rsidR="002343DB" w14:paraId="0E43BD9C" w14:textId="77777777" w:rsidTr="005600C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988C634" w14:textId="663A22F9" w:rsidR="002343DB" w:rsidRDefault="002343DB" w:rsidP="00507E53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F28A3E4" w14:textId="21A1ECDB" w:rsidR="002343DB" w:rsidRDefault="002343DB" w:rsidP="002343DB">
            <w:pPr>
              <w:ind w:right="-57"/>
              <w:rPr>
                <w:rFonts w:ascii="Times New Roman" w:hAnsi="Times New Roman" w:cs="Times New Roman"/>
              </w:rPr>
            </w:pPr>
            <w:r w:rsidRPr="002343DB">
              <w:rPr>
                <w:rFonts w:ascii="Times New Roman" w:hAnsi="Times New Roman" w:cs="Times New Roman"/>
              </w:rPr>
              <w:t>Tervisekeskus Corrigo, koolitus „Psühhosotsiaalse kriisisekkumise valmisoleku suurendamine Ida-Virumaal“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52423FD" w14:textId="735A1B33" w:rsidR="002343DB" w:rsidRDefault="002343DB" w:rsidP="00507E53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E4397D"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068589AA" w14:textId="66F1675F" w:rsidR="002343DB" w:rsidRDefault="002343DB" w:rsidP="00507E53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10.04-16.10.2025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51E5C1" w14:textId="77777777" w:rsidR="002343DB" w:rsidRDefault="002343DB" w:rsidP="002343DB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Osaletud</w:t>
            </w:r>
          </w:p>
          <w:p w14:paraId="4BFEEFD6" w14:textId="77777777" w:rsidR="002343DB" w:rsidRDefault="002343DB" w:rsidP="00507E53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507E53" w14:paraId="4E6FA895" w14:textId="77777777" w:rsidTr="005600C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E51F66A" w14:textId="7E0F4977" w:rsidR="00507E53" w:rsidRDefault="00333FEF" w:rsidP="00507E53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2343DB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9671C39" w14:textId="7428D258" w:rsidR="00507E53" w:rsidRPr="00507E53" w:rsidRDefault="004B5921" w:rsidP="00507E53">
            <w:pPr>
              <w:ind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K</w:t>
            </w:r>
            <w:r w:rsidR="00507E53" w:rsidRPr="009F44D0">
              <w:rPr>
                <w:rFonts w:ascii="Times New Roman" w:hAnsi="Times New Roman" w:cs="Times New Roman"/>
              </w:rPr>
              <w:t>riisikommunikatsiooni koolitus-õppus</w:t>
            </w:r>
            <w:r w:rsidR="00507E53">
              <w:rPr>
                <w:rFonts w:ascii="Times New Roman" w:hAnsi="Times New Roman" w:cs="Times New Roman"/>
              </w:rPr>
              <w:t xml:space="preserve"> Sõmerul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3B276C6" w14:textId="4917C8A2" w:rsidR="00507E53" w:rsidRPr="00526AC1" w:rsidRDefault="00507E53" w:rsidP="00507E53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E4397D"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10834906" w14:textId="3078D581" w:rsidR="00507E53" w:rsidRPr="00526AC1" w:rsidRDefault="00507E53" w:rsidP="00507E53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20.10.2025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6A389DC" w14:textId="77777777" w:rsidR="00507E53" w:rsidRDefault="00507E53" w:rsidP="00507E53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Osaletud</w:t>
            </w:r>
          </w:p>
          <w:p w14:paraId="17951C69" w14:textId="77777777" w:rsidR="00507E53" w:rsidRDefault="00507E53" w:rsidP="00507E53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4B5921" w14:paraId="4DB05384" w14:textId="77777777" w:rsidTr="005600C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C4D07B9" w14:textId="4050430A" w:rsidR="004B5921" w:rsidRDefault="00B102A9" w:rsidP="00507E53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2343DB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22DFE93" w14:textId="6E321294" w:rsidR="004B5921" w:rsidRPr="009F44D0" w:rsidRDefault="002343DB" w:rsidP="00507E53">
            <w:pPr>
              <w:ind w:right="-57"/>
              <w:rPr>
                <w:rFonts w:ascii="Times New Roman" w:hAnsi="Times New Roman" w:cs="Times New Roman"/>
              </w:rPr>
            </w:pPr>
            <w:r w:rsidRPr="002343DB">
              <w:rPr>
                <w:rFonts w:ascii="Times New Roman" w:hAnsi="Times New Roman" w:cs="Times New Roman"/>
              </w:rPr>
              <w:t>Sotsiaalkindlustusameti seminar: „Valmisolek sünnib teadlikkusest“, kus sotsiaalvaldkonna ja kriisijuhtimise spetsialistid üle Eesti arutasid, kuidas tagada hooldus- ja sotsiaalteenuste toimimine kriisiolukorras.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98C3A59" w14:textId="18B1E8BF" w:rsidR="004B5921" w:rsidRPr="00E4397D" w:rsidRDefault="002343DB" w:rsidP="00507E53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E4397D"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23A74638" w14:textId="4C18C653" w:rsidR="004B5921" w:rsidRDefault="002343DB" w:rsidP="00507E53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22.10.2025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8EE768B" w14:textId="77777777" w:rsidR="004B5921" w:rsidRDefault="004B5921" w:rsidP="004B5921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Osaletud</w:t>
            </w:r>
          </w:p>
          <w:p w14:paraId="633D9CAC" w14:textId="77777777" w:rsidR="004B5921" w:rsidRDefault="004B5921" w:rsidP="00507E53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E84E0D" w14:paraId="3DCB5C7F" w14:textId="77777777" w:rsidTr="005600C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CA33E10" w14:textId="4F5CF43D" w:rsidR="00E84E0D" w:rsidRDefault="00E84E0D" w:rsidP="00E84E0D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2343DB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D90AECD" w14:textId="0B8084AF" w:rsidR="00E84E0D" w:rsidRPr="00507E53" w:rsidRDefault="00E84E0D" w:rsidP="00E84E0D">
            <w:pPr>
              <w:ind w:right="-57"/>
              <w:rPr>
                <w:rFonts w:cs="Times New Roman"/>
                <w:szCs w:val="24"/>
              </w:rPr>
            </w:pPr>
            <w:r w:rsidRPr="00507E53">
              <w:rPr>
                <w:rFonts w:cs="Times New Roman"/>
                <w:szCs w:val="24"/>
              </w:rPr>
              <w:t>P</w:t>
            </w:r>
            <w:r w:rsidRPr="00507E53">
              <w:rPr>
                <w:rFonts w:cs="Times New Roman"/>
                <w:szCs w:val="24"/>
              </w:rPr>
              <w:t>ää</w:t>
            </w:r>
            <w:r w:rsidRPr="00507E53">
              <w:rPr>
                <w:rFonts w:cs="Times New Roman"/>
                <w:szCs w:val="24"/>
              </w:rPr>
              <w:t>steameti infotund (Varjumine, Kemikaaliohutus)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8EB0CA" w14:textId="4A577CDE" w:rsidR="00E84E0D" w:rsidRPr="00526AC1" w:rsidRDefault="00E84E0D" w:rsidP="00E84E0D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3720DF58" w14:textId="49A52A86" w:rsidR="00E84E0D" w:rsidRPr="00526AC1" w:rsidRDefault="00E84E0D" w:rsidP="00E84E0D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11.11.2025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F8E7C37" w14:textId="77777777" w:rsidR="00E84E0D" w:rsidRDefault="00E84E0D" w:rsidP="00E84E0D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Osaletud</w:t>
            </w:r>
          </w:p>
          <w:p w14:paraId="03250206" w14:textId="77777777" w:rsidR="00E84E0D" w:rsidRDefault="00E84E0D" w:rsidP="00E84E0D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B102A9" w14:paraId="743957BE" w14:textId="77777777" w:rsidTr="005600C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0FB4E1E" w14:textId="330B7E18" w:rsidR="00B102A9" w:rsidRDefault="00B102A9" w:rsidP="00B102A9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2343DB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3F0B69B" w14:textId="5A0EBAE9" w:rsidR="00B102A9" w:rsidRPr="00507E53" w:rsidRDefault="00B102A9" w:rsidP="00B102A9">
            <w:pPr>
              <w:ind w:right="-57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Narva-J</w:t>
            </w:r>
            <w:r>
              <w:rPr>
                <w:rFonts w:cs="Times New Roman"/>
                <w:szCs w:val="24"/>
              </w:rPr>
              <w:t>õ</w:t>
            </w:r>
            <w:r>
              <w:rPr>
                <w:rFonts w:cs="Times New Roman"/>
                <w:szCs w:val="24"/>
              </w:rPr>
              <w:t>esuu KEKE e</w:t>
            </w:r>
            <w:r w:rsidRPr="00B102A9">
              <w:rPr>
                <w:rFonts w:cs="Times New Roman"/>
                <w:szCs w:val="24"/>
              </w:rPr>
              <w:t>lektri</w:t>
            </w:r>
            <w:r w:rsidRPr="00B102A9">
              <w:rPr>
                <w:rFonts w:cs="Times New Roman"/>
                <w:szCs w:val="24"/>
              </w:rPr>
              <w:t>ü</w:t>
            </w:r>
            <w:r w:rsidRPr="00B102A9">
              <w:rPr>
                <w:rFonts w:cs="Times New Roman"/>
                <w:szCs w:val="24"/>
              </w:rPr>
              <w:t xml:space="preserve">henduse </w:t>
            </w:r>
            <w:r>
              <w:rPr>
                <w:rFonts w:cs="Times New Roman"/>
                <w:szCs w:val="24"/>
              </w:rPr>
              <w:t xml:space="preserve">projekteerimine ja </w:t>
            </w:r>
            <w:r w:rsidRPr="00B102A9">
              <w:rPr>
                <w:rFonts w:cs="Times New Roman"/>
                <w:szCs w:val="24"/>
              </w:rPr>
              <w:t>v</w:t>
            </w:r>
            <w:r w:rsidRPr="00B102A9">
              <w:rPr>
                <w:rFonts w:cs="Times New Roman"/>
                <w:szCs w:val="24"/>
              </w:rPr>
              <w:t>ä</w:t>
            </w:r>
            <w:r w:rsidRPr="00B102A9">
              <w:rPr>
                <w:rFonts w:cs="Times New Roman"/>
                <w:szCs w:val="24"/>
              </w:rPr>
              <w:t>ljaehitami</w:t>
            </w:r>
            <w:r>
              <w:rPr>
                <w:rFonts w:cs="Times New Roman"/>
                <w:szCs w:val="24"/>
              </w:rPr>
              <w:t>ne</w:t>
            </w:r>
            <w:r w:rsidRPr="00B102A9">
              <w:rPr>
                <w:rFonts w:cs="Times New Roman"/>
                <w:szCs w:val="24"/>
              </w:rPr>
              <w:t xml:space="preserve"> hoone generaatorile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49A2CC0" w14:textId="0F69D534" w:rsidR="00B102A9" w:rsidRDefault="00B102A9" w:rsidP="00B102A9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Narva-Jõesuu Linnavalitsus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09B3B6CB" w14:textId="6511E53D" w:rsidR="00B102A9" w:rsidRDefault="00B102A9" w:rsidP="00B102A9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12.11.2025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E783295" w14:textId="462CD59D" w:rsidR="00B102A9" w:rsidRDefault="00B102A9" w:rsidP="00B102A9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Sõlmitud</w:t>
            </w:r>
          </w:p>
        </w:tc>
      </w:tr>
      <w:tr w:rsidR="00B102A9" w14:paraId="5BA7F60C" w14:textId="77777777" w:rsidTr="005600C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DA85672" w14:textId="71674AE3" w:rsidR="00B102A9" w:rsidRDefault="00B102A9" w:rsidP="00B102A9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2343DB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E0929E1" w14:textId="3FFC9498" w:rsidR="00B102A9" w:rsidRPr="00507E53" w:rsidRDefault="00B102A9" w:rsidP="00B102A9">
            <w:pPr>
              <w:ind w:right="-57"/>
              <w:rPr>
                <w:rFonts w:cs="Times New Roman"/>
                <w:szCs w:val="24"/>
              </w:rPr>
            </w:pPr>
            <w:r w:rsidRPr="00507E53">
              <w:rPr>
                <w:rFonts w:cs="Times New Roman"/>
                <w:szCs w:val="24"/>
              </w:rPr>
              <w:t>DELA x Must Luik treeningu sissejuhatus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0988E1B" w14:textId="3AA97FB0" w:rsidR="00B102A9" w:rsidRPr="00526AC1" w:rsidRDefault="00B102A9" w:rsidP="00B102A9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379074E8" w14:textId="352F72CB" w:rsidR="00B102A9" w:rsidRPr="00526AC1" w:rsidRDefault="00B102A9" w:rsidP="00B102A9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18.11.2025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A5B389B" w14:textId="77777777" w:rsidR="00B102A9" w:rsidRDefault="00B102A9" w:rsidP="00B102A9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Osaletud</w:t>
            </w:r>
          </w:p>
          <w:p w14:paraId="3BE1AC9E" w14:textId="77777777" w:rsidR="00B102A9" w:rsidRDefault="00B102A9" w:rsidP="00B102A9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B102A9" w14:paraId="1B846324" w14:textId="77777777" w:rsidTr="005600C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B79DD45" w14:textId="7785602E" w:rsidR="00B102A9" w:rsidRDefault="00B102A9" w:rsidP="00B102A9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2343DB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D2A8C69" w14:textId="7640119D" w:rsidR="00B102A9" w:rsidRPr="00507E53" w:rsidRDefault="00B102A9" w:rsidP="00B102A9">
            <w:pPr>
              <w:ind w:right="-57"/>
              <w:rPr>
                <w:rFonts w:cs="Times New Roman"/>
                <w:szCs w:val="24"/>
              </w:rPr>
            </w:pPr>
            <w:r w:rsidRPr="00E84E0D">
              <w:rPr>
                <w:rFonts w:cs="Times New Roman"/>
                <w:szCs w:val="24"/>
              </w:rPr>
              <w:t>Õ</w:t>
            </w:r>
            <w:r w:rsidRPr="00E84E0D">
              <w:rPr>
                <w:rFonts w:cs="Times New Roman"/>
                <w:szCs w:val="24"/>
              </w:rPr>
              <w:t>ppevisiit Soome. "Soome elanikkonnakaitse tegevustega tutvumine"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598B03" w14:textId="26CCDF07" w:rsidR="00B102A9" w:rsidRPr="00526AC1" w:rsidRDefault="00B102A9" w:rsidP="00B102A9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4A36B719" w14:textId="209EFC2A" w:rsidR="00B102A9" w:rsidRDefault="00B102A9" w:rsidP="00B102A9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 w:rsidRPr="00E84E0D">
              <w:rPr>
                <w:rFonts w:ascii="Times New Roman" w:hAnsi="Times New Roman" w:cs="Times New Roman"/>
                <w:szCs w:val="24"/>
              </w:rPr>
              <w:t>13-14.05.2025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B301DBA" w14:textId="77777777" w:rsidR="00B102A9" w:rsidRDefault="00B102A9" w:rsidP="00B102A9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Osaletud</w:t>
            </w:r>
          </w:p>
          <w:p w14:paraId="301B1F16" w14:textId="77777777" w:rsidR="00B102A9" w:rsidRDefault="00B102A9" w:rsidP="00B102A9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B102A9" w14:paraId="4E49CE05" w14:textId="77777777" w:rsidTr="005600CB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5972398" w14:textId="77777777" w:rsidR="00B102A9" w:rsidRDefault="00B102A9" w:rsidP="00B102A9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23D5404" w14:textId="77777777" w:rsidR="00B102A9" w:rsidRPr="00507E53" w:rsidRDefault="00B102A9" w:rsidP="00B102A9">
            <w:pPr>
              <w:ind w:right="-57"/>
              <w:rPr>
                <w:rFonts w:cs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5CCD01B" w14:textId="77777777" w:rsidR="00B102A9" w:rsidRPr="00526AC1" w:rsidRDefault="00B102A9" w:rsidP="00B102A9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3D586D8E" w14:textId="77777777" w:rsidR="00B102A9" w:rsidRPr="00526AC1" w:rsidRDefault="00B102A9" w:rsidP="00B102A9">
            <w:pPr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46FC0F3" w14:textId="77777777" w:rsidR="00B102A9" w:rsidRDefault="00B102A9" w:rsidP="00B102A9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</w:tbl>
    <w:p w14:paraId="19C8B742" w14:textId="77777777" w:rsidR="00062715" w:rsidRDefault="00062715">
      <w:pPr>
        <w:rPr>
          <w:rFonts w:cs="Times New Roman"/>
          <w:szCs w:val="24"/>
        </w:rPr>
      </w:pPr>
    </w:p>
    <w:sectPr w:rsidR="00062715">
      <w:type w:val="continuous"/>
      <w:pgSz w:w="16838" w:h="11906" w:orient="landscape"/>
      <w:pgMar w:top="1134" w:right="567" w:bottom="567" w:left="1134" w:header="708" w:footer="708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4B7ED8" w14:textId="77777777" w:rsidR="00326B84" w:rsidRDefault="00326B84">
      <w:pPr>
        <w:spacing w:after="0" w:line="240" w:lineRule="auto"/>
      </w:pPr>
      <w:r>
        <w:separator/>
      </w:r>
    </w:p>
  </w:endnote>
  <w:endnote w:type="continuationSeparator" w:id="0">
    <w:p w14:paraId="42FF446A" w14:textId="77777777" w:rsidR="00326B84" w:rsidRDefault="00326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BA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BA"/>
    <w:family w:val="swiss"/>
    <w:pitch w:val="variable"/>
    <w:sig w:usb0="E0000AFF" w:usb1="500078FF" w:usb2="00000021" w:usb3="00000000" w:csb0="000001B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DF751" w14:textId="77777777" w:rsidR="00326B84" w:rsidRDefault="00326B84">
      <w:r>
        <w:rPr>
          <w:rFonts w:ascii="Liberation Serif" w:eastAsiaTheme="minorEastAsia" w:cs="Times New Roman"/>
          <w:kern w:val="0"/>
          <w:sz w:val="24"/>
          <w:szCs w:val="24"/>
          <w:lang w:bidi="ar-SA"/>
        </w:rPr>
        <w:separator/>
      </w:r>
    </w:p>
  </w:footnote>
  <w:footnote w:type="continuationSeparator" w:id="0">
    <w:p w14:paraId="42A0328B" w14:textId="77777777" w:rsidR="00326B84" w:rsidRDefault="00326B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eastAsia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" w15:restartNumberingAfterBreak="0">
    <w:nsid w:val="1A892A24"/>
    <w:multiLevelType w:val="multilevel"/>
    <w:tmpl w:val="00000001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eastAsia="Times New Roman" w:cs="Times New Roman"/>
      </w:rPr>
    </w:lvl>
  </w:abstractNum>
  <w:abstractNum w:abstractNumId="4" w15:restartNumberingAfterBreak="0">
    <w:nsid w:val="1E6D7D66"/>
    <w:multiLevelType w:val="multilevel"/>
    <w:tmpl w:val="00000001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eastAsia="Times New Roman" w:cs="Times New Roman"/>
      </w:rPr>
    </w:lvl>
  </w:abstractNum>
  <w:abstractNum w:abstractNumId="5" w15:restartNumberingAfterBreak="0">
    <w:nsid w:val="234C6120"/>
    <w:multiLevelType w:val="multilevel"/>
    <w:tmpl w:val="00000001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eastAsia="Times New Roman" w:cs="Times New Roman"/>
      </w:rPr>
    </w:lvl>
  </w:abstractNum>
  <w:abstractNum w:abstractNumId="6" w15:restartNumberingAfterBreak="0">
    <w:nsid w:val="39FB7EBE"/>
    <w:multiLevelType w:val="multilevel"/>
    <w:tmpl w:val="00000001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eastAsia="Times New Roman" w:cs="Times New Roman"/>
      </w:rPr>
    </w:lvl>
  </w:abstractNum>
  <w:abstractNum w:abstractNumId="7" w15:restartNumberingAfterBreak="0">
    <w:nsid w:val="465738E9"/>
    <w:multiLevelType w:val="multilevel"/>
    <w:tmpl w:val="00000001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eastAsia="Times New Roman" w:cs="Times New Roman"/>
      </w:rPr>
    </w:lvl>
  </w:abstractNum>
  <w:abstractNum w:abstractNumId="8" w15:restartNumberingAfterBreak="0">
    <w:nsid w:val="59194A1D"/>
    <w:multiLevelType w:val="multilevel"/>
    <w:tmpl w:val="00000001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eastAsia="Times New Roman" w:cs="Times New Roman"/>
      </w:rPr>
    </w:lvl>
  </w:abstractNum>
  <w:num w:numId="1" w16cid:durableId="119764810">
    <w:abstractNumId w:val="0"/>
  </w:num>
  <w:num w:numId="2" w16cid:durableId="1473256371">
    <w:abstractNumId w:val="1"/>
  </w:num>
  <w:num w:numId="3" w16cid:durableId="2000230571">
    <w:abstractNumId w:val="2"/>
  </w:num>
  <w:num w:numId="4" w16cid:durableId="617178296">
    <w:abstractNumId w:val="6"/>
  </w:num>
  <w:num w:numId="5" w16cid:durableId="1340350379">
    <w:abstractNumId w:val="3"/>
  </w:num>
  <w:num w:numId="6" w16cid:durableId="77674186">
    <w:abstractNumId w:val="7"/>
  </w:num>
  <w:num w:numId="7" w16cid:durableId="1159005411">
    <w:abstractNumId w:val="5"/>
  </w:num>
  <w:num w:numId="8" w16cid:durableId="334652603">
    <w:abstractNumId w:val="4"/>
  </w:num>
  <w:num w:numId="9" w16cid:durableId="18699034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9AD"/>
    <w:rsid w:val="00000663"/>
    <w:rsid w:val="0002093D"/>
    <w:rsid w:val="000419A5"/>
    <w:rsid w:val="00062715"/>
    <w:rsid w:val="000E6CD6"/>
    <w:rsid w:val="00117642"/>
    <w:rsid w:val="001206D8"/>
    <w:rsid w:val="00122511"/>
    <w:rsid w:val="00131974"/>
    <w:rsid w:val="0015208C"/>
    <w:rsid w:val="00153DA0"/>
    <w:rsid w:val="00160A87"/>
    <w:rsid w:val="001E1C37"/>
    <w:rsid w:val="00216154"/>
    <w:rsid w:val="002263EA"/>
    <w:rsid w:val="00231859"/>
    <w:rsid w:val="002343DB"/>
    <w:rsid w:val="00263955"/>
    <w:rsid w:val="002A4F21"/>
    <w:rsid w:val="002E3800"/>
    <w:rsid w:val="00316514"/>
    <w:rsid w:val="00326B84"/>
    <w:rsid w:val="00333FEF"/>
    <w:rsid w:val="00360DE8"/>
    <w:rsid w:val="0037598B"/>
    <w:rsid w:val="00375F1C"/>
    <w:rsid w:val="00382287"/>
    <w:rsid w:val="00416651"/>
    <w:rsid w:val="00426F35"/>
    <w:rsid w:val="00492C7A"/>
    <w:rsid w:val="004977E0"/>
    <w:rsid w:val="004A2015"/>
    <w:rsid w:val="004B5921"/>
    <w:rsid w:val="004C177B"/>
    <w:rsid w:val="004C43A0"/>
    <w:rsid w:val="00507E53"/>
    <w:rsid w:val="00525096"/>
    <w:rsid w:val="00526AC1"/>
    <w:rsid w:val="0054156F"/>
    <w:rsid w:val="00580582"/>
    <w:rsid w:val="005A078C"/>
    <w:rsid w:val="005A0AD4"/>
    <w:rsid w:val="005B70F0"/>
    <w:rsid w:val="00673D58"/>
    <w:rsid w:val="00677E51"/>
    <w:rsid w:val="006934E1"/>
    <w:rsid w:val="006A3A76"/>
    <w:rsid w:val="006A448A"/>
    <w:rsid w:val="006B331C"/>
    <w:rsid w:val="006C5509"/>
    <w:rsid w:val="006E404E"/>
    <w:rsid w:val="006E4514"/>
    <w:rsid w:val="006F1513"/>
    <w:rsid w:val="007138B7"/>
    <w:rsid w:val="00737CB1"/>
    <w:rsid w:val="00776F87"/>
    <w:rsid w:val="007C0D62"/>
    <w:rsid w:val="007D3D2B"/>
    <w:rsid w:val="007D43D8"/>
    <w:rsid w:val="00823AD3"/>
    <w:rsid w:val="008307D3"/>
    <w:rsid w:val="00842A36"/>
    <w:rsid w:val="00883E88"/>
    <w:rsid w:val="008C40A5"/>
    <w:rsid w:val="008D5EC4"/>
    <w:rsid w:val="008E7531"/>
    <w:rsid w:val="008F3D01"/>
    <w:rsid w:val="009358E4"/>
    <w:rsid w:val="009D1905"/>
    <w:rsid w:val="009F3706"/>
    <w:rsid w:val="00A024FD"/>
    <w:rsid w:val="00A259A2"/>
    <w:rsid w:val="00A334D0"/>
    <w:rsid w:val="00A37C7A"/>
    <w:rsid w:val="00A41B4C"/>
    <w:rsid w:val="00A70D37"/>
    <w:rsid w:val="00AA39D8"/>
    <w:rsid w:val="00AB15F9"/>
    <w:rsid w:val="00AB6511"/>
    <w:rsid w:val="00AC14CF"/>
    <w:rsid w:val="00AE12CA"/>
    <w:rsid w:val="00B102A9"/>
    <w:rsid w:val="00B309AD"/>
    <w:rsid w:val="00B33C8A"/>
    <w:rsid w:val="00B72F4E"/>
    <w:rsid w:val="00BA0F5A"/>
    <w:rsid w:val="00C963CD"/>
    <w:rsid w:val="00C96A29"/>
    <w:rsid w:val="00CD09E2"/>
    <w:rsid w:val="00D13A33"/>
    <w:rsid w:val="00D33CAA"/>
    <w:rsid w:val="00D368DF"/>
    <w:rsid w:val="00D52495"/>
    <w:rsid w:val="00D67602"/>
    <w:rsid w:val="00D853D3"/>
    <w:rsid w:val="00D920DE"/>
    <w:rsid w:val="00D95DB9"/>
    <w:rsid w:val="00E2053E"/>
    <w:rsid w:val="00E258F1"/>
    <w:rsid w:val="00E418A3"/>
    <w:rsid w:val="00E4755E"/>
    <w:rsid w:val="00E84E0D"/>
    <w:rsid w:val="00F10315"/>
    <w:rsid w:val="00F33B94"/>
    <w:rsid w:val="00F53884"/>
    <w:rsid w:val="00F83E1A"/>
    <w:rsid w:val="00FA48C2"/>
    <w:rsid w:val="00FB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0D96F7"/>
  <w14:defaultImageDpi w14:val="0"/>
  <w15:docId w15:val="{614FFA54-2829-4D3D-9FCA-7F0D7A85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  <w:autoSpaceDE w:val="0"/>
      <w:autoSpaceDN w:val="0"/>
      <w:adjustRightInd w:val="0"/>
      <w:spacing w:after="200" w:line="276" w:lineRule="auto"/>
    </w:pPr>
    <w:rPr>
      <w:rFonts w:ascii="Calibri" w:eastAsia="Times New Roman" w:hAnsi="Liberation Serif" w:cs="Calibri"/>
      <w:kern w:val="1"/>
      <w:lang w:bidi="hi-IN"/>
    </w:rPr>
  </w:style>
  <w:style w:type="paragraph" w:styleId="Pealkiri1">
    <w:name w:val="heading 1"/>
    <w:basedOn w:val="Normaallaad"/>
    <w:link w:val="Pealkiri1Mrk"/>
    <w:uiPriority w:val="99"/>
    <w:qFormat/>
    <w:pPr>
      <w:keepNext/>
      <w:spacing w:before="240" w:after="60"/>
      <w:outlineLvl w:val="0"/>
    </w:pPr>
    <w:rPr>
      <w:rFonts w:ascii="Cambria" w:cs="Cambria"/>
      <w:b/>
      <w:bCs/>
      <w:sz w:val="32"/>
      <w:szCs w:val="32"/>
      <w:lang w:bidi="ar-SA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Mangal"/>
      <w:b/>
      <w:bCs/>
      <w:kern w:val="32"/>
      <w:sz w:val="29"/>
      <w:szCs w:val="29"/>
      <w:lang w:bidi="hi-IN"/>
    </w:rPr>
  </w:style>
  <w:style w:type="character" w:customStyle="1" w:styleId="Pealkiri1Me4rk">
    <w:name w:val="Pealkiri 1 Mäe4rk"/>
    <w:basedOn w:val="Liguvaikefont"/>
    <w:uiPriority w:val="99"/>
    <w:rPr>
      <w:rFonts w:ascii="Cambria" w:eastAsia="Times New Roman" w:cs="Cambria"/>
      <w:b/>
      <w:bCs/>
      <w:sz w:val="32"/>
      <w:szCs w:val="32"/>
      <w:lang w:val="x-none" w:eastAsia="en-US"/>
    </w:rPr>
  </w:style>
  <w:style w:type="character" w:customStyle="1" w:styleId="JutumullitekstMe4rk">
    <w:name w:val="Jutumullitekst Mäe4rk"/>
    <w:basedOn w:val="Liguvaikefont"/>
    <w:uiPriority w:val="99"/>
    <w:rPr>
      <w:rFonts w:ascii="Tahoma" w:eastAsia="Times New Roman" w:cs="Tahoma"/>
      <w:sz w:val="16"/>
      <w:szCs w:val="16"/>
      <w:lang w:val="x-none" w:eastAsia="en-US"/>
    </w:rPr>
  </w:style>
  <w:style w:type="character" w:styleId="Kommentaariviide">
    <w:name w:val="annotation reference"/>
    <w:basedOn w:val="Liguvaikefont"/>
    <w:uiPriority w:val="99"/>
    <w:rPr>
      <w:rFonts w:eastAsia="Times New Roman" w:cs="Times New Roman"/>
      <w:sz w:val="16"/>
      <w:szCs w:val="16"/>
    </w:rPr>
  </w:style>
  <w:style w:type="character" w:customStyle="1" w:styleId="KommentaaritekstMe4rk">
    <w:name w:val="Kommentaari tekst Mäe4rk"/>
    <w:basedOn w:val="Liguvaikefont"/>
    <w:uiPriority w:val="99"/>
    <w:rPr>
      <w:rFonts w:eastAsia="Times New Roman" w:cs="Times New Roman"/>
    </w:rPr>
  </w:style>
  <w:style w:type="character" w:customStyle="1" w:styleId="KommentaariteemaMe4rk">
    <w:name w:val="Kommentaari teema Mäe4rk"/>
    <w:basedOn w:val="KommentaaritekstMe4rk"/>
    <w:uiPriority w:val="99"/>
    <w:rPr>
      <w:rFonts w:eastAsia="Times New Roman" w:cs="Times New Roman"/>
      <w:b/>
      <w:bCs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ascii="Times New Roman"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ascii="Times New Roman"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eastAsia="Times New Roman"/>
    </w:rPr>
  </w:style>
  <w:style w:type="character" w:customStyle="1" w:styleId="ListLabel29">
    <w:name w:val="ListLabel 29"/>
    <w:uiPriority w:val="99"/>
    <w:rPr>
      <w:rFonts w:eastAsia="Times New Roman"/>
    </w:rPr>
  </w:style>
  <w:style w:type="character" w:customStyle="1" w:styleId="ListLabel30">
    <w:name w:val="ListLabel 30"/>
    <w:uiPriority w:val="99"/>
    <w:rPr>
      <w:rFonts w:ascii="Times New Roman" w:eastAsia="Times New Roman"/>
    </w:rPr>
  </w:style>
  <w:style w:type="character" w:customStyle="1" w:styleId="ListLabel31">
    <w:name w:val="ListLabel 31"/>
    <w:uiPriority w:val="99"/>
    <w:rPr>
      <w:rFonts w:eastAsia="Times New Roman"/>
    </w:rPr>
  </w:style>
  <w:style w:type="character" w:customStyle="1" w:styleId="ListLabel32">
    <w:name w:val="ListLabel 32"/>
    <w:uiPriority w:val="99"/>
    <w:rPr>
      <w:rFonts w:eastAsia="Times New Roman"/>
    </w:rPr>
  </w:style>
  <w:style w:type="character" w:customStyle="1" w:styleId="ListLabel33">
    <w:name w:val="ListLabel 33"/>
    <w:uiPriority w:val="99"/>
    <w:rPr>
      <w:rFonts w:eastAsia="Times New Roman"/>
    </w:rPr>
  </w:style>
  <w:style w:type="character" w:customStyle="1" w:styleId="ListLabel34">
    <w:name w:val="ListLabel 34"/>
    <w:uiPriority w:val="99"/>
    <w:rPr>
      <w:rFonts w:eastAsia="Times New Roman"/>
    </w:rPr>
  </w:style>
  <w:style w:type="character" w:customStyle="1" w:styleId="ListLabel35">
    <w:name w:val="ListLabel 35"/>
    <w:uiPriority w:val="99"/>
    <w:rPr>
      <w:rFonts w:eastAsia="Times New Roman"/>
    </w:rPr>
  </w:style>
  <w:style w:type="character" w:customStyle="1" w:styleId="ListLabel36">
    <w:name w:val="ListLabel 36"/>
    <w:uiPriority w:val="99"/>
    <w:rPr>
      <w:rFonts w:eastAsia="Times New Roman"/>
    </w:rPr>
  </w:style>
  <w:style w:type="character" w:customStyle="1" w:styleId="ListLabel37">
    <w:name w:val="ListLabel 37"/>
    <w:uiPriority w:val="99"/>
    <w:rPr>
      <w:rFonts w:eastAsia="Times New Roman"/>
    </w:rPr>
  </w:style>
  <w:style w:type="character" w:customStyle="1" w:styleId="ListLabel38">
    <w:name w:val="ListLabel 38"/>
    <w:uiPriority w:val="99"/>
    <w:rPr>
      <w:rFonts w:eastAsia="Times New Roman"/>
    </w:rPr>
  </w:style>
  <w:style w:type="character" w:customStyle="1" w:styleId="ListLabel39">
    <w:name w:val="ListLabel 39"/>
    <w:uiPriority w:val="99"/>
    <w:rPr>
      <w:rFonts w:ascii="Times New Roman" w:eastAsia="Times New Roman"/>
    </w:rPr>
  </w:style>
  <w:style w:type="character" w:customStyle="1" w:styleId="ListLabel40">
    <w:name w:val="ListLabel 40"/>
    <w:uiPriority w:val="99"/>
    <w:rPr>
      <w:rFonts w:eastAsia="Times New Roman"/>
    </w:rPr>
  </w:style>
  <w:style w:type="character" w:customStyle="1" w:styleId="ListLabel41">
    <w:name w:val="ListLabel 41"/>
    <w:uiPriority w:val="99"/>
    <w:rPr>
      <w:rFonts w:eastAsia="Times New Roman"/>
    </w:rPr>
  </w:style>
  <w:style w:type="character" w:customStyle="1" w:styleId="ListLabel42">
    <w:name w:val="ListLabel 42"/>
    <w:uiPriority w:val="99"/>
    <w:rPr>
      <w:rFonts w:eastAsia="Times New Roman"/>
    </w:rPr>
  </w:style>
  <w:style w:type="character" w:customStyle="1" w:styleId="ListLabel43">
    <w:name w:val="ListLabel 43"/>
    <w:uiPriority w:val="99"/>
    <w:rPr>
      <w:rFonts w:eastAsia="Times New Roman"/>
    </w:rPr>
  </w:style>
  <w:style w:type="character" w:customStyle="1" w:styleId="ListLabel44">
    <w:name w:val="ListLabel 44"/>
    <w:uiPriority w:val="99"/>
    <w:rPr>
      <w:rFonts w:eastAsia="Times New Roman"/>
    </w:rPr>
  </w:style>
  <w:style w:type="character" w:customStyle="1" w:styleId="ListLabel45">
    <w:name w:val="ListLabel 45"/>
    <w:uiPriority w:val="99"/>
    <w:rPr>
      <w:rFonts w:eastAsia="Times New Roman"/>
    </w:rPr>
  </w:style>
  <w:style w:type="character" w:customStyle="1" w:styleId="ListLabel46">
    <w:name w:val="ListLabel 46"/>
    <w:uiPriority w:val="99"/>
    <w:rPr>
      <w:rFonts w:eastAsia="Times New Roman"/>
    </w:rPr>
  </w:style>
  <w:style w:type="character" w:customStyle="1" w:styleId="ListLabel47">
    <w:name w:val="ListLabel 47"/>
    <w:uiPriority w:val="99"/>
    <w:rPr>
      <w:rFonts w:eastAsia="Times New Roman"/>
    </w:rPr>
  </w:style>
  <w:style w:type="character" w:customStyle="1" w:styleId="ListLabel48">
    <w:name w:val="ListLabel 48"/>
    <w:uiPriority w:val="99"/>
    <w:rPr>
      <w:rFonts w:ascii="Times New Roman" w:eastAsia="Times New Roman"/>
    </w:rPr>
  </w:style>
  <w:style w:type="character" w:customStyle="1" w:styleId="ListLabel49">
    <w:name w:val="ListLabel 49"/>
    <w:uiPriority w:val="99"/>
    <w:rPr>
      <w:rFonts w:eastAsia="Times New Roman"/>
    </w:rPr>
  </w:style>
  <w:style w:type="character" w:customStyle="1" w:styleId="ListLabel50">
    <w:name w:val="ListLabel 50"/>
    <w:uiPriority w:val="99"/>
    <w:rPr>
      <w:rFonts w:eastAsia="Times New Roman"/>
    </w:rPr>
  </w:style>
  <w:style w:type="character" w:customStyle="1" w:styleId="ListLabel51">
    <w:name w:val="ListLabel 51"/>
    <w:uiPriority w:val="99"/>
    <w:rPr>
      <w:rFonts w:eastAsia="Times New Roman"/>
    </w:rPr>
  </w:style>
  <w:style w:type="character" w:customStyle="1" w:styleId="ListLabel52">
    <w:name w:val="ListLabel 52"/>
    <w:uiPriority w:val="99"/>
    <w:rPr>
      <w:rFonts w:eastAsia="Times New Roman"/>
    </w:rPr>
  </w:style>
  <w:style w:type="character" w:customStyle="1" w:styleId="ListLabel53">
    <w:name w:val="ListLabel 53"/>
    <w:uiPriority w:val="99"/>
    <w:rPr>
      <w:rFonts w:eastAsia="Times New Roman"/>
    </w:rPr>
  </w:style>
  <w:style w:type="character" w:customStyle="1" w:styleId="ListLabel54">
    <w:name w:val="ListLabel 54"/>
    <w:uiPriority w:val="99"/>
    <w:rPr>
      <w:rFonts w:eastAsia="Times New Roman"/>
    </w:rPr>
  </w:style>
  <w:style w:type="character" w:customStyle="1" w:styleId="ListLabel55">
    <w:name w:val="ListLabel 55"/>
    <w:uiPriority w:val="99"/>
    <w:rPr>
      <w:rFonts w:eastAsia="Times New Roman"/>
    </w:rPr>
  </w:style>
  <w:style w:type="character" w:customStyle="1" w:styleId="ListLabel56">
    <w:name w:val="ListLabel 56"/>
    <w:uiPriority w:val="99"/>
    <w:rPr>
      <w:rFonts w:eastAsia="Times New Roman"/>
    </w:rPr>
  </w:style>
  <w:style w:type="character" w:customStyle="1" w:styleId="ListLabel57">
    <w:name w:val="ListLabel 57"/>
    <w:uiPriority w:val="99"/>
    <w:rPr>
      <w:rFonts w:ascii="Times New Roman" w:eastAsia="Times New Roman"/>
    </w:rPr>
  </w:style>
  <w:style w:type="character" w:customStyle="1" w:styleId="ListLabel58">
    <w:name w:val="ListLabel 58"/>
    <w:uiPriority w:val="99"/>
    <w:rPr>
      <w:rFonts w:eastAsia="Times New Roman"/>
    </w:rPr>
  </w:style>
  <w:style w:type="character" w:customStyle="1" w:styleId="ListLabel59">
    <w:name w:val="ListLabel 59"/>
    <w:uiPriority w:val="99"/>
    <w:rPr>
      <w:rFonts w:eastAsia="Times New Roman"/>
    </w:rPr>
  </w:style>
  <w:style w:type="character" w:customStyle="1" w:styleId="ListLabel60">
    <w:name w:val="ListLabel 60"/>
    <w:uiPriority w:val="99"/>
    <w:rPr>
      <w:rFonts w:eastAsia="Times New Roman"/>
    </w:rPr>
  </w:style>
  <w:style w:type="character" w:customStyle="1" w:styleId="ListLabel61">
    <w:name w:val="ListLabel 61"/>
    <w:uiPriority w:val="99"/>
    <w:rPr>
      <w:rFonts w:eastAsia="Times New Roman"/>
    </w:rPr>
  </w:style>
  <w:style w:type="character" w:customStyle="1" w:styleId="ListLabel62">
    <w:name w:val="ListLabel 62"/>
    <w:uiPriority w:val="99"/>
    <w:rPr>
      <w:rFonts w:eastAsia="Times New Roman"/>
    </w:rPr>
  </w:style>
  <w:style w:type="character" w:customStyle="1" w:styleId="ListLabel63">
    <w:name w:val="ListLabel 63"/>
    <w:uiPriority w:val="99"/>
    <w:rPr>
      <w:rFonts w:eastAsia="Times New Roman"/>
    </w:rPr>
  </w:style>
  <w:style w:type="character" w:customStyle="1" w:styleId="ListLabel64">
    <w:name w:val="ListLabel 64"/>
    <w:uiPriority w:val="99"/>
    <w:rPr>
      <w:rFonts w:eastAsia="Times New Roman"/>
    </w:rPr>
  </w:style>
  <w:style w:type="character" w:customStyle="1" w:styleId="ListLabel65">
    <w:name w:val="ListLabel 65"/>
    <w:uiPriority w:val="99"/>
    <w:rPr>
      <w:rFonts w:eastAsia="Times New Roman"/>
    </w:rPr>
  </w:style>
  <w:style w:type="character" w:customStyle="1" w:styleId="ListLabel66">
    <w:name w:val="ListLabel 66"/>
    <w:uiPriority w:val="99"/>
    <w:rPr>
      <w:rFonts w:ascii="Times New Roman" w:eastAsia="Times New Roman"/>
    </w:rPr>
  </w:style>
  <w:style w:type="character" w:customStyle="1" w:styleId="ListLabel67">
    <w:name w:val="ListLabel 67"/>
    <w:uiPriority w:val="99"/>
    <w:rPr>
      <w:rFonts w:eastAsia="Times New Roman"/>
    </w:rPr>
  </w:style>
  <w:style w:type="character" w:customStyle="1" w:styleId="ListLabel68">
    <w:name w:val="ListLabel 68"/>
    <w:uiPriority w:val="99"/>
    <w:rPr>
      <w:rFonts w:eastAsia="Times New Roman"/>
    </w:rPr>
  </w:style>
  <w:style w:type="character" w:customStyle="1" w:styleId="ListLabel69">
    <w:name w:val="ListLabel 69"/>
    <w:uiPriority w:val="99"/>
    <w:rPr>
      <w:rFonts w:eastAsia="Times New Roman"/>
    </w:rPr>
  </w:style>
  <w:style w:type="character" w:customStyle="1" w:styleId="ListLabel70">
    <w:name w:val="ListLabel 70"/>
    <w:uiPriority w:val="99"/>
    <w:rPr>
      <w:rFonts w:eastAsia="Times New Roman"/>
    </w:rPr>
  </w:style>
  <w:style w:type="character" w:customStyle="1" w:styleId="ListLabel71">
    <w:name w:val="ListLabel 71"/>
    <w:uiPriority w:val="99"/>
    <w:rPr>
      <w:rFonts w:eastAsia="Times New Roman"/>
    </w:rPr>
  </w:style>
  <w:style w:type="character" w:customStyle="1" w:styleId="ListLabel72">
    <w:name w:val="ListLabel 72"/>
    <w:uiPriority w:val="99"/>
    <w:rPr>
      <w:rFonts w:eastAsia="Times New Roman"/>
    </w:rPr>
  </w:style>
  <w:style w:type="character" w:customStyle="1" w:styleId="ListLabel73">
    <w:name w:val="ListLabel 73"/>
    <w:uiPriority w:val="99"/>
    <w:rPr>
      <w:rFonts w:eastAsia="Times New Roman"/>
    </w:rPr>
  </w:style>
  <w:style w:type="character" w:customStyle="1" w:styleId="ListLabel74">
    <w:name w:val="ListLabel 74"/>
    <w:uiPriority w:val="99"/>
    <w:rPr>
      <w:rFonts w:eastAsia="Times New Roman"/>
    </w:rPr>
  </w:style>
  <w:style w:type="paragraph" w:styleId="Pealkiri">
    <w:name w:val="Title"/>
    <w:basedOn w:val="Normaallaad"/>
    <w:next w:val="Pf5hitekst"/>
    <w:link w:val="PealkiriMrk"/>
    <w:uiPriority w:val="99"/>
    <w:qFormat/>
    <w:pPr>
      <w:keepNext/>
      <w:spacing w:before="240" w:after="120"/>
    </w:pPr>
    <w:rPr>
      <w:rFonts w:ascii="Liberation Sans" w:cs="Liberation Sans"/>
      <w:sz w:val="28"/>
      <w:szCs w:val="28"/>
      <w:lang w:bidi="ar-SA"/>
    </w:rPr>
  </w:style>
  <w:style w:type="character" w:customStyle="1" w:styleId="PealkiriMrk">
    <w:name w:val="Pealkiri Märk"/>
    <w:basedOn w:val="Liguvaikefont"/>
    <w:link w:val="Pealkiri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bidi="hi-IN"/>
    </w:rPr>
  </w:style>
  <w:style w:type="paragraph" w:customStyle="1" w:styleId="Pf5hitekst">
    <w:name w:val="Põf5hitekst"/>
    <w:basedOn w:val="Normaallaad"/>
    <w:uiPriority w:val="99"/>
    <w:pPr>
      <w:spacing w:after="140"/>
    </w:pPr>
    <w:rPr>
      <w:lang w:bidi="ar-SA"/>
    </w:rPr>
  </w:style>
  <w:style w:type="paragraph" w:styleId="Loend">
    <w:name w:val="List"/>
    <w:basedOn w:val="Pf5hitekst"/>
    <w:uiPriority w:val="99"/>
  </w:style>
  <w:style w:type="paragraph" w:styleId="Pealdis">
    <w:name w:val="caption"/>
    <w:basedOn w:val="Normaallaad"/>
    <w:uiPriority w:val="99"/>
    <w:qFormat/>
    <w:pPr>
      <w:spacing w:before="120" w:after="120"/>
    </w:pPr>
    <w:rPr>
      <w:i/>
      <w:iCs/>
      <w:sz w:val="24"/>
      <w:szCs w:val="24"/>
      <w:lang w:bidi="ar-SA"/>
    </w:rPr>
  </w:style>
  <w:style w:type="paragraph" w:customStyle="1" w:styleId="Register">
    <w:name w:val="Register"/>
    <w:basedOn w:val="Normaallaad"/>
    <w:uiPriority w:val="99"/>
    <w:rPr>
      <w:lang w:bidi="ar-SA"/>
    </w:rPr>
  </w:style>
  <w:style w:type="paragraph" w:customStyle="1" w:styleId="DocumentMap">
    <w:name w:val="DocumentMap"/>
    <w:uiPriority w:val="99"/>
    <w:pPr>
      <w:suppressAutoHyphens/>
      <w:autoSpaceDE w:val="0"/>
      <w:autoSpaceDN w:val="0"/>
      <w:adjustRightInd w:val="0"/>
      <w:spacing w:after="0" w:line="240" w:lineRule="auto"/>
    </w:pPr>
    <w:rPr>
      <w:rFonts w:ascii="Calibri" w:eastAsia="Times New Roman" w:hAnsi="Liberation Serif" w:cs="Calibri"/>
      <w:kern w:val="1"/>
      <w:sz w:val="20"/>
      <w:szCs w:val="20"/>
      <w:lang w:bidi="hi-IN"/>
    </w:rPr>
  </w:style>
  <w:style w:type="table" w:styleId="Kontuurtabel">
    <w:name w:val="Table Grid"/>
    <w:basedOn w:val="Normaal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rPr>
      <w:rFonts w:ascii="Tahoma" w:cs="Tahoma"/>
      <w:sz w:val="16"/>
      <w:szCs w:val="16"/>
      <w:lang w:bidi="ar-SA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Segoe UI" w:hAnsi="Segoe UI" w:cs="Mangal"/>
      <w:kern w:val="1"/>
      <w:sz w:val="16"/>
      <w:szCs w:val="16"/>
      <w:lang w:bidi="hi-IN"/>
    </w:rPr>
  </w:style>
  <w:style w:type="paragraph" w:styleId="Kommentaaritekst">
    <w:name w:val="annotation text"/>
    <w:basedOn w:val="Normaallaad"/>
    <w:link w:val="KommentaaritekstMrk"/>
    <w:uiPriority w:val="99"/>
    <w:rPr>
      <w:sz w:val="20"/>
      <w:szCs w:val="20"/>
      <w:lang w:bidi="ar-SA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Pr>
      <w:rFonts w:ascii="Calibri" w:eastAsia="Times New Roman" w:hAnsi="Liberation Serif" w:cs="Mangal"/>
      <w:kern w:val="1"/>
      <w:sz w:val="18"/>
      <w:szCs w:val="18"/>
      <w:lang w:bidi="hi-IN"/>
    </w:rPr>
  </w:style>
  <w:style w:type="paragraph" w:styleId="Kommentaariteema">
    <w:name w:val="annotation subject"/>
    <w:basedOn w:val="Kommentaaritekst"/>
    <w:link w:val="KommentaariteemaMrk"/>
    <w:uiPriority w:val="9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Pr>
      <w:rFonts w:ascii="Calibri" w:eastAsia="Times New Roman" w:hAnsi="Liberation Serif" w:cs="Mangal"/>
      <w:b/>
      <w:bCs/>
      <w:kern w:val="1"/>
      <w:sz w:val="18"/>
      <w:szCs w:val="18"/>
      <w:lang w:bidi="hi-IN"/>
    </w:rPr>
  </w:style>
  <w:style w:type="paragraph" w:styleId="Loendilik">
    <w:name w:val="List Paragraph"/>
    <w:basedOn w:val="Normaallaad"/>
    <w:uiPriority w:val="34"/>
    <w:qFormat/>
    <w:rsid w:val="00FB6C1D"/>
    <w:pPr>
      <w:ind w:left="720"/>
      <w:contextualSpacing/>
    </w:pPr>
    <w:rPr>
      <w:rFonts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ED728-130A-405E-BEDB-CB01F72E2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4</Pages>
  <Words>776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SMIT</Company>
  <LinksUpToDate>false</LinksUpToDate>
  <CharactersWithSpaces>5269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Viitmaa</dc:creator>
  <cp:keywords/>
  <dc:description/>
  <cp:lastModifiedBy>Jegor Tsumakov</cp:lastModifiedBy>
  <cp:revision>8</cp:revision>
  <cp:lastPrinted>2020-11-23T07:01:00Z</cp:lastPrinted>
  <dcterms:created xsi:type="dcterms:W3CDTF">2025-12-01T11:42:00Z</dcterms:created>
  <dcterms:modified xsi:type="dcterms:W3CDTF">2025-12-02T12:29:00Z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Heigo Olu</vt:lpwstr>
  </property>
</Properties>
</file>